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22779B">
        <w:trPr>
          <w:trHeight w:val="1547"/>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639238BA" w14:textId="1D39C1C8" w:rsidR="000A5EEF" w:rsidRPr="0022779B" w:rsidRDefault="0022779B" w:rsidP="0022779B">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4F103E56" w14:textId="31CF4BD5" w:rsidR="000A5EEF" w:rsidRPr="0022779B" w:rsidRDefault="0022779B" w:rsidP="0022779B">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4F1A0218" w14:textId="77777777" w:rsidR="005C491E" w:rsidRDefault="005C491E"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p>
    <w:p w14:paraId="0A2BA6B0" w14:textId="4A523722" w:rsidR="000A5EEF" w:rsidRPr="00FA4CFC" w:rsidRDefault="000A5EEF"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67190CAE" w:rsidR="000A5EEF" w:rsidRDefault="000A5EEF" w:rsidP="000A5EEF">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C33EB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EB0D0D" w:rsidRPr="00AE3C43">
        <w:rPr>
          <w:rFonts w:asciiTheme="minorHAns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569CBE0" w14:textId="77777777" w:rsidR="000A5EEF" w:rsidRPr="00F71E5C" w:rsidRDefault="000A5EEF" w:rsidP="000A5EEF">
      <w:pPr>
        <w:spacing w:after="80" w:line="240" w:lineRule="exact"/>
        <w:ind w:left="-284"/>
        <w:rPr>
          <w:rFonts w:asciiTheme="minorHAnsi" w:hAnsiTheme="minorHAnsi" w:cstheme="minorHAnsi"/>
          <w:sz w:val="20"/>
        </w:rPr>
      </w:pP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40BE3B78"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Default="000A5EEF" w:rsidP="0022779B">
      <w:pPr>
        <w:pStyle w:val="Nagwek2"/>
        <w:widowControl w:val="0"/>
        <w:numPr>
          <w:ilvl w:val="5"/>
          <w:numId w:val="27"/>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6FEB975" w14:textId="536FAC53" w:rsidR="00EB0D0D" w:rsidRDefault="002D742B" w:rsidP="00283C09">
      <w:pPr>
        <w:pStyle w:val="Akapitzlist"/>
        <w:spacing w:before="100" w:beforeAutospacing="1" w:after="100" w:afterAutospacing="1" w:line="360" w:lineRule="auto"/>
        <w:ind w:left="0"/>
        <w:rPr>
          <w:rFonts w:ascii="Calibri" w:hAnsi="Calibri" w:cstheme="minorHAnsi"/>
          <w:b/>
          <w:sz w:val="20"/>
        </w:rPr>
      </w:pPr>
      <w:r w:rsidRPr="002D742B">
        <w:rPr>
          <w:rFonts w:ascii="Calibri" w:hAnsi="Calibri" w:cstheme="minorHAnsi"/>
          <w:b/>
          <w:sz w:val="20"/>
        </w:rPr>
        <w:t xml:space="preserve">Zad 1. Roboty Budowlane w zakresie modernizacji sieci SN, </w:t>
      </w:r>
      <w:proofErr w:type="spellStart"/>
      <w:r w:rsidRPr="002D742B">
        <w:rPr>
          <w:rFonts w:ascii="Calibri" w:hAnsi="Calibri" w:cstheme="minorHAnsi"/>
          <w:b/>
          <w:sz w:val="20"/>
        </w:rPr>
        <w:t>nN</w:t>
      </w:r>
      <w:proofErr w:type="spellEnd"/>
      <w:r w:rsidRPr="002D742B">
        <w:rPr>
          <w:rFonts w:ascii="Calibri" w:hAnsi="Calibri" w:cstheme="minorHAnsi"/>
          <w:b/>
          <w:sz w:val="20"/>
        </w:rPr>
        <w:t xml:space="preserve"> w miejscowości Duczki ul. Długa, Dębowa.</w:t>
      </w:r>
    </w:p>
    <w:p w14:paraId="3A24FD00" w14:textId="5D231C3A" w:rsidR="00283C09" w:rsidRPr="00A979E6"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380AC696" w14:textId="77777777" w:rsidR="00283C09" w:rsidRPr="00A979E6" w:rsidRDefault="00283C09" w:rsidP="00283C09">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10713D50" w14:textId="77777777" w:rsidR="00283C09"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3C57B366" w14:textId="77777777" w:rsidR="002D742B" w:rsidRDefault="002D742B" w:rsidP="00283C09">
      <w:pPr>
        <w:pStyle w:val="Akapitzlist"/>
        <w:spacing w:before="100" w:beforeAutospacing="1" w:after="100" w:afterAutospacing="1" w:line="360" w:lineRule="auto"/>
        <w:ind w:left="0"/>
        <w:rPr>
          <w:rFonts w:ascii="Calibri" w:hAnsi="Calibri" w:cstheme="minorHAnsi"/>
          <w:sz w:val="20"/>
        </w:rPr>
      </w:pPr>
    </w:p>
    <w:p w14:paraId="489DD35F" w14:textId="77777777" w:rsidR="002D742B" w:rsidRDefault="002D742B" w:rsidP="002D742B">
      <w:pPr>
        <w:pStyle w:val="Akapitzlist"/>
        <w:spacing w:before="100" w:beforeAutospacing="1" w:after="100" w:afterAutospacing="1" w:line="360" w:lineRule="auto"/>
        <w:ind w:left="0"/>
        <w:rPr>
          <w:rFonts w:ascii="Calibri" w:hAnsi="Calibri" w:cstheme="minorHAnsi"/>
          <w:b/>
          <w:sz w:val="20"/>
        </w:rPr>
      </w:pPr>
    </w:p>
    <w:p w14:paraId="6CED0E20" w14:textId="157AE847" w:rsidR="002D742B" w:rsidRDefault="002D742B" w:rsidP="002D742B">
      <w:pPr>
        <w:pStyle w:val="Akapitzlist"/>
        <w:spacing w:before="100" w:beforeAutospacing="1" w:after="100" w:afterAutospacing="1" w:line="360" w:lineRule="auto"/>
        <w:ind w:left="0"/>
        <w:rPr>
          <w:rFonts w:ascii="Calibri" w:hAnsi="Calibri" w:cstheme="minorHAnsi"/>
          <w:b/>
          <w:sz w:val="20"/>
        </w:rPr>
      </w:pPr>
      <w:r w:rsidRPr="002D742B">
        <w:rPr>
          <w:rFonts w:ascii="Calibri" w:hAnsi="Calibri" w:cstheme="minorHAnsi"/>
          <w:b/>
          <w:sz w:val="20"/>
        </w:rPr>
        <w:lastRenderedPageBreak/>
        <w:t xml:space="preserve">Zad 2. Roboty Budowlane w zakresie modernizacji sieci SN, </w:t>
      </w:r>
      <w:proofErr w:type="spellStart"/>
      <w:r w:rsidRPr="002D742B">
        <w:rPr>
          <w:rFonts w:ascii="Calibri" w:hAnsi="Calibri" w:cstheme="minorHAnsi"/>
          <w:b/>
          <w:sz w:val="20"/>
        </w:rPr>
        <w:t>nN</w:t>
      </w:r>
      <w:proofErr w:type="spellEnd"/>
      <w:r w:rsidRPr="002D742B">
        <w:rPr>
          <w:rFonts w:ascii="Calibri" w:hAnsi="Calibri" w:cstheme="minorHAnsi"/>
          <w:b/>
          <w:sz w:val="20"/>
        </w:rPr>
        <w:t xml:space="preserve"> w miejscowości Słupno ul. Norwida.</w:t>
      </w:r>
    </w:p>
    <w:p w14:paraId="7007ADA3" w14:textId="69C2B029" w:rsidR="002D742B" w:rsidRPr="00A979E6" w:rsidRDefault="002D742B" w:rsidP="002D742B">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719D412B" w14:textId="77777777" w:rsidR="002D742B" w:rsidRPr="00A979E6" w:rsidRDefault="002D742B" w:rsidP="002D742B">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38DA11AC" w14:textId="77777777" w:rsidR="002D742B" w:rsidRDefault="002D742B" w:rsidP="002D742B">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4D5524E6" w14:textId="77777777" w:rsidR="002D742B" w:rsidRDefault="002D742B" w:rsidP="00283C09">
      <w:pPr>
        <w:pStyle w:val="Akapitzlist"/>
        <w:spacing w:before="100" w:beforeAutospacing="1" w:after="100" w:afterAutospacing="1" w:line="360" w:lineRule="auto"/>
        <w:ind w:left="0"/>
        <w:rPr>
          <w:rFonts w:ascii="Calibri" w:hAnsi="Calibri" w:cstheme="minorHAnsi"/>
          <w:sz w:val="20"/>
        </w:rPr>
      </w:pPr>
    </w:p>
    <w:p w14:paraId="02DF8F43" w14:textId="77777777" w:rsidR="002D742B" w:rsidRDefault="002D742B" w:rsidP="00283C09">
      <w:pPr>
        <w:pStyle w:val="Akapitzlist"/>
        <w:spacing w:before="100" w:beforeAutospacing="1" w:after="100" w:afterAutospacing="1" w:line="360" w:lineRule="auto"/>
        <w:ind w:left="0"/>
        <w:rPr>
          <w:rFonts w:ascii="Calibri" w:hAnsi="Calibri" w:cstheme="minorHAnsi"/>
          <w:sz w:val="20"/>
        </w:rPr>
      </w:pPr>
    </w:p>
    <w:p w14:paraId="0F8262B4" w14:textId="6CB18FE4" w:rsidR="002D742B" w:rsidRDefault="002D742B" w:rsidP="002D742B">
      <w:pPr>
        <w:pStyle w:val="Akapitzlist"/>
        <w:spacing w:before="100" w:beforeAutospacing="1" w:after="100" w:afterAutospacing="1" w:line="360" w:lineRule="auto"/>
        <w:ind w:left="0"/>
        <w:rPr>
          <w:rFonts w:ascii="Calibri" w:hAnsi="Calibri" w:cstheme="minorHAnsi"/>
          <w:b/>
          <w:sz w:val="20"/>
        </w:rPr>
      </w:pPr>
      <w:r w:rsidRPr="002D742B">
        <w:rPr>
          <w:rFonts w:ascii="Calibri" w:hAnsi="Calibri" w:cstheme="minorHAnsi"/>
          <w:b/>
          <w:sz w:val="20"/>
        </w:rPr>
        <w:t>Zad 3. Roboty Budowlane w zakresie rozbiórki sieci elektroenergetycznej SN oraz słupowej stacji transformatorowej w</w:t>
      </w:r>
      <w:r>
        <w:rPr>
          <w:rFonts w:ascii="Calibri" w:hAnsi="Calibri" w:cstheme="minorHAnsi"/>
          <w:b/>
          <w:sz w:val="20"/>
        </w:rPr>
        <w:t xml:space="preserve"> </w:t>
      </w:r>
      <w:r w:rsidRPr="002D742B">
        <w:rPr>
          <w:rFonts w:ascii="Calibri" w:hAnsi="Calibri" w:cstheme="minorHAnsi"/>
          <w:b/>
          <w:sz w:val="20"/>
        </w:rPr>
        <w:t xml:space="preserve">Wołominie przy ul. </w:t>
      </w:r>
      <w:proofErr w:type="spellStart"/>
      <w:r w:rsidRPr="002D742B">
        <w:rPr>
          <w:rFonts w:ascii="Calibri" w:hAnsi="Calibri" w:cstheme="minorHAnsi"/>
          <w:b/>
          <w:sz w:val="20"/>
        </w:rPr>
        <w:t>Podbipięty</w:t>
      </w:r>
      <w:proofErr w:type="spellEnd"/>
      <w:r w:rsidRPr="002D742B">
        <w:rPr>
          <w:rFonts w:ascii="Calibri" w:hAnsi="Calibri" w:cstheme="minorHAnsi"/>
          <w:b/>
          <w:sz w:val="20"/>
        </w:rPr>
        <w:t xml:space="preserve"> i Alei Niepodległości</w:t>
      </w:r>
    </w:p>
    <w:p w14:paraId="4DB62BEC" w14:textId="6490510E" w:rsidR="002D742B" w:rsidRPr="00A979E6" w:rsidRDefault="002D742B" w:rsidP="002D742B">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60BFE961" w14:textId="77777777" w:rsidR="002D742B" w:rsidRPr="00A979E6" w:rsidRDefault="002D742B" w:rsidP="002D742B">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3D69169D" w14:textId="77777777" w:rsidR="002D742B" w:rsidRDefault="002D742B" w:rsidP="002D742B">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515D9630" w14:textId="77777777" w:rsidR="002D742B" w:rsidRDefault="002D742B" w:rsidP="00283C09">
      <w:pPr>
        <w:pStyle w:val="Akapitzlist"/>
        <w:spacing w:before="100" w:beforeAutospacing="1" w:after="100" w:afterAutospacing="1" w:line="360" w:lineRule="auto"/>
        <w:ind w:left="0"/>
        <w:rPr>
          <w:rFonts w:ascii="Calibri" w:hAnsi="Calibri" w:cstheme="minorHAnsi"/>
          <w:sz w:val="20"/>
        </w:rPr>
      </w:pPr>
    </w:p>
    <w:p w14:paraId="264C568A" w14:textId="3205DE7D" w:rsidR="000A5EEF" w:rsidRPr="00FA4CFC" w:rsidRDefault="000A5EEF" w:rsidP="002D742B">
      <w:pPr>
        <w:spacing w:after="200" w:line="276" w:lineRule="auto"/>
        <w:jc w:val="left"/>
        <w:rPr>
          <w:rFonts w:asciiTheme="minorHAnsi" w:hAnsiTheme="minorHAnsi" w:cstheme="minorHAnsi"/>
          <w:sz w:val="20"/>
        </w:rPr>
      </w:pPr>
      <w:r w:rsidRPr="00FA4CFC">
        <w:rPr>
          <w:rFonts w:asciiTheme="minorHAnsi" w:hAnsiTheme="minorHAnsi" w:cstheme="minorHAnsi"/>
          <w:sz w:val="20"/>
        </w:rPr>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4CED6D99" w:rsidR="000A5EEF" w:rsidRPr="00AC4FB9" w:rsidRDefault="00AE4D21"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EA4923">
        <w:rPr>
          <w:rFonts w:asciiTheme="minorHAnsi" w:hAnsiTheme="minorHAnsi" w:cstheme="minorHAnsi"/>
          <w:sz w:val="20"/>
          <w:lang w:eastAsia="pl-PL"/>
        </w:rPr>
        <w:br/>
      </w:r>
      <w:r>
        <w:rPr>
          <w:rFonts w:asciiTheme="minorHAnsi" w:hAnsiTheme="minorHAnsi" w:cstheme="minorHAnsi"/>
          <w:sz w:val="20"/>
          <w:lang w:eastAsia="pl-PL"/>
        </w:rPr>
        <w:t>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44D13A59" w:rsidR="000A5EEF" w:rsidRPr="003B0FB4"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EA4923">
        <w:rPr>
          <w:rFonts w:asciiTheme="minorHAnsi" w:hAnsiTheme="minorHAnsi" w:cstheme="minorHAnsi"/>
          <w:sz w:val="20"/>
          <w:lang w:eastAsia="pl-PL"/>
        </w:rPr>
        <w:t xml:space="preserve">w swojej działalności </w:t>
      </w:r>
      <w:r w:rsidR="00EA4923" w:rsidRPr="00050548">
        <w:rPr>
          <w:rFonts w:asciiTheme="minorHAnsi" w:hAnsiTheme="minorHAnsi" w:cstheme="minorHAnsi"/>
          <w:sz w:val="20"/>
          <w:lang w:eastAsia="pl-PL"/>
        </w:rPr>
        <w:t xml:space="preserve">będziemy przestrzegać wszystkich obowiązujących przepisów prawa oraz postanowień wyżej wymienionych </w:t>
      </w:r>
      <w:r w:rsidR="00EA4923" w:rsidRPr="003B0FB4">
        <w:rPr>
          <w:rFonts w:asciiTheme="minorHAnsi" w:hAnsiTheme="minorHAnsi" w:cstheme="minorHAnsi"/>
          <w:sz w:val="20"/>
          <w:lang w:eastAsia="pl-PL"/>
        </w:rPr>
        <w:t>dokumentów</w:t>
      </w:r>
      <w:r w:rsidR="00EA4923" w:rsidRPr="003B0FB4">
        <w:rPr>
          <w:rFonts w:asciiTheme="minorHAnsi" w:hAnsiTheme="minorHAnsi" w:cstheme="minorHAnsi"/>
          <w:color w:val="1F497D" w:themeColor="text2"/>
          <w:sz w:val="20"/>
          <w:lang w:eastAsia="pl-PL"/>
        </w:rPr>
        <w:t>.</w:t>
      </w:r>
      <w:r w:rsidR="00EA4923">
        <w:rPr>
          <w:rFonts w:asciiTheme="minorHAnsi" w:hAnsiTheme="minorHAnsi" w:cstheme="minorHAnsi"/>
          <w:color w:val="1F497D" w:themeColor="text2"/>
          <w:sz w:val="20"/>
          <w:lang w:eastAsia="pl-PL"/>
        </w:rPr>
        <w:t xml:space="preserve"> </w:t>
      </w:r>
      <w:r w:rsidR="00EA4923" w:rsidRPr="00EA4923">
        <w:rPr>
          <w:rFonts w:asciiTheme="minorHAnsi" w:hAnsiTheme="minorHAnsi" w:cstheme="minorHAnsi"/>
          <w:sz w:val="20"/>
          <w:lang w:eastAsia="pl-PL"/>
        </w:rPr>
        <w:t xml:space="preserve">Oświadczamy, że dołożymy należytej staranności, aby </w:t>
      </w:r>
      <w:r w:rsidR="00EA4923" w:rsidRPr="00050548">
        <w:rPr>
          <w:rFonts w:asciiTheme="minorHAnsi" w:hAnsiTheme="minorHAnsi" w:cstheme="minorHAnsi"/>
          <w:sz w:val="20"/>
          <w:lang w:eastAsia="pl-PL"/>
        </w:rPr>
        <w:t>nasi pracownicy, współpracownicy, podwykonawcy</w:t>
      </w:r>
      <w:r w:rsidR="00EA4923">
        <w:rPr>
          <w:rFonts w:asciiTheme="minorHAnsi" w:hAnsiTheme="minorHAnsi" w:cstheme="minorHAnsi"/>
          <w:sz w:val="20"/>
          <w:lang w:eastAsia="pl-PL"/>
        </w:rPr>
        <w:t xml:space="preserve"> lub </w:t>
      </w:r>
      <w:r w:rsidR="00EA4923" w:rsidRPr="00050548">
        <w:rPr>
          <w:rFonts w:asciiTheme="minorHAnsi" w:hAnsiTheme="minorHAnsi" w:cstheme="minorHAnsi"/>
          <w:sz w:val="20"/>
          <w:lang w:eastAsia="pl-PL"/>
        </w:rPr>
        <w:t xml:space="preserve"> osoby, przy pomocy, których będziemy świadczyć usługi</w:t>
      </w:r>
      <w:r w:rsidR="00EA4923">
        <w:rPr>
          <w:rFonts w:asciiTheme="minorHAnsi" w:hAnsiTheme="minorHAnsi" w:cstheme="minorHAnsi"/>
          <w:sz w:val="20"/>
          <w:lang w:eastAsia="pl-PL"/>
        </w:rPr>
        <w:t xml:space="preserve">/dostawy/roboty budowlane przestrzegali </w:t>
      </w:r>
      <w:r w:rsidR="00EA4923" w:rsidRPr="00050548">
        <w:rPr>
          <w:rFonts w:asciiTheme="minorHAnsi" w:hAnsiTheme="minorHAnsi" w:cstheme="minorHAnsi"/>
          <w:sz w:val="20"/>
          <w:lang w:eastAsia="pl-PL"/>
        </w:rPr>
        <w:t xml:space="preserve">postanowień wyżej wymienionych </w:t>
      </w:r>
      <w:r w:rsidR="00EA4923"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A97EC4">
      <w:pPr>
        <w:pStyle w:val="Akapitzlist"/>
        <w:numPr>
          <w:ilvl w:val="3"/>
          <w:numId w:val="11"/>
        </w:numPr>
        <w:spacing w:after="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023E17"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023E17" w:rsidP="00A97EC4">
      <w:pPr>
        <w:spacing w:after="120" w:line="240" w:lineRule="exact"/>
        <w:ind w:left="567" w:right="-284" w:hanging="142"/>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A97EC4">
      <w:pPr>
        <w:pStyle w:val="Akapitzlist"/>
        <w:numPr>
          <w:ilvl w:val="3"/>
          <w:numId w:val="11"/>
        </w:numPr>
        <w:spacing w:before="120" w:after="120" w:line="240" w:lineRule="auto"/>
        <w:ind w:left="425" w:hanging="425"/>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3CE15058" w:rsidR="000A5EEF" w:rsidRPr="00283C0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283C09">
        <w:rPr>
          <w:rFonts w:asciiTheme="minorHAnsi" w:hAnsiTheme="minorHAnsi" w:cstheme="minorHAnsi"/>
          <w:sz w:val="20"/>
          <w:lang w:eastAsia="pl-PL"/>
        </w:rPr>
        <w:t>Wadium o wartości ………………….. zł zostało wniesione w formie …............................................</w:t>
      </w:r>
      <w:r w:rsidR="00E93827" w:rsidRPr="00283C09">
        <w:rPr>
          <w:rFonts w:asciiTheme="minorHAnsi" w:hAnsiTheme="minorHAnsi" w:cstheme="minorHAnsi"/>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48DB27E7"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6FC25E4B"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w:t>
      </w:r>
      <w:r w:rsidRPr="00F46A13">
        <w:rPr>
          <w:rFonts w:asciiTheme="minorHAnsi" w:hAnsiTheme="minorHAnsi" w:cstheme="minorHAnsi"/>
          <w:sz w:val="20"/>
          <w:lang w:eastAsia="pl-PL"/>
        </w:rPr>
        <w:lastRenderedPageBreak/>
        <w:t xml:space="preserve">Zamawiającym umowę powierzenia przetwarzania danych osobowych, według wzoru obowiązującego u Zamawiającego. </w:t>
      </w:r>
    </w:p>
    <w:p w14:paraId="141902B3" w14:textId="1640D592" w:rsidR="00A25E38" w:rsidRPr="00A25E38" w:rsidRDefault="000A5EEF" w:rsidP="00A25E38">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EA4923">
        <w:rPr>
          <w:rFonts w:asciiTheme="minorHAnsi" w:hAnsiTheme="minorHAnsi" w:cstheme="minorHAnsi"/>
          <w:sz w:val="20"/>
          <w:lang w:eastAsia="pl-PL"/>
        </w:rPr>
        <w:br/>
        <w:t>z niniejszym</w:t>
      </w:r>
      <w:r w:rsidR="00EA4923" w:rsidRPr="003B0FB4">
        <w:rPr>
          <w:rFonts w:asciiTheme="minorHAnsi" w:hAnsiTheme="minorHAnsi" w:cstheme="minorHAnsi"/>
          <w:sz w:val="20"/>
          <w:lang w:eastAsia="pl-PL"/>
        </w:rPr>
        <w:t xml:space="preserve"> postępowaniem </w:t>
      </w:r>
      <w:r w:rsidR="00EA4923">
        <w:rPr>
          <w:rFonts w:asciiTheme="minorHAnsi" w:hAnsiTheme="minorHAnsi" w:cstheme="minorHAnsi"/>
          <w:sz w:val="20"/>
          <w:lang w:eastAsia="pl-PL"/>
        </w:rPr>
        <w:t>zakupowym</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341D0AF8"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7F70DCF" w14:textId="6A7D0145" w:rsidR="00A25E38" w:rsidRPr="00A97EC4" w:rsidRDefault="000A5EEF" w:rsidP="00A97EC4">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431FA40" w14:textId="77777777" w:rsidR="00A25E38" w:rsidRPr="00A25E38" w:rsidRDefault="00A25E38" w:rsidP="00A25E38">
      <w:pPr>
        <w:rPr>
          <w:rFonts w:asciiTheme="minorHAnsi" w:hAnsiTheme="minorHAnsi" w:cstheme="minorHAnsi"/>
          <w:sz w:val="16"/>
          <w:szCs w:val="16"/>
        </w:rPr>
      </w:pPr>
    </w:p>
    <w:p w14:paraId="7865F93B" w14:textId="77777777" w:rsidR="00A25E38" w:rsidRPr="00A25E38" w:rsidRDefault="00A25E38" w:rsidP="00A25E38">
      <w:pPr>
        <w:rPr>
          <w:rFonts w:asciiTheme="minorHAnsi" w:hAnsiTheme="minorHAnsi" w:cstheme="minorHAnsi"/>
          <w:sz w:val="16"/>
          <w:szCs w:val="16"/>
        </w:rPr>
      </w:pPr>
    </w:p>
    <w:p w14:paraId="45ECD185" w14:textId="77777777" w:rsidR="00A25E38" w:rsidRPr="00A25E38" w:rsidRDefault="00A25E38" w:rsidP="00A25E38">
      <w:pPr>
        <w:rPr>
          <w:rFonts w:asciiTheme="minorHAnsi" w:hAnsiTheme="minorHAnsi" w:cstheme="minorHAnsi"/>
          <w:sz w:val="16"/>
          <w:szCs w:val="16"/>
        </w:rPr>
      </w:pPr>
    </w:p>
    <w:p w14:paraId="7EB21F2B" w14:textId="77777777" w:rsidR="00A25E38" w:rsidRPr="00A25E38" w:rsidRDefault="00A25E38" w:rsidP="00A25E38">
      <w:pPr>
        <w:rPr>
          <w:rFonts w:asciiTheme="minorHAnsi" w:hAnsiTheme="minorHAnsi" w:cstheme="minorHAnsi"/>
          <w:sz w:val="16"/>
          <w:szCs w:val="16"/>
        </w:rPr>
      </w:pPr>
    </w:p>
    <w:p w14:paraId="6D642F8E" w14:textId="77777777" w:rsidR="00A25E38" w:rsidRPr="00A25E38" w:rsidRDefault="00A25E38" w:rsidP="00A25E38">
      <w:pPr>
        <w:rPr>
          <w:rFonts w:asciiTheme="minorHAnsi" w:hAnsiTheme="minorHAnsi" w:cstheme="minorHAnsi"/>
          <w:sz w:val="16"/>
          <w:szCs w:val="16"/>
        </w:rPr>
      </w:pPr>
    </w:p>
    <w:bookmarkEnd w:id="3"/>
    <w:bookmarkEnd w:id="4"/>
    <w:bookmarkEnd w:id="5"/>
    <w:p w14:paraId="10B6707C" w14:textId="77777777" w:rsidR="00A25E38" w:rsidRDefault="00A25E38" w:rsidP="00EA4923">
      <w:pPr>
        <w:keepNext/>
        <w:keepLines/>
        <w:shd w:val="clear" w:color="auto" w:fill="C6D9F1" w:themeFill="text2" w:themeFillTint="33"/>
        <w:spacing w:line="240" w:lineRule="exact"/>
        <w:ind w:right="1"/>
        <w:outlineLvl w:val="1"/>
        <w:rPr>
          <w:rFonts w:asciiTheme="minorHAnsi" w:hAnsiTheme="minorHAnsi" w:cstheme="minorHAnsi"/>
          <w:b/>
          <w:bCs/>
          <w:color w:val="000000"/>
          <w:sz w:val="20"/>
          <w:shd w:val="clear" w:color="auto" w:fill="C6D9F1" w:themeFill="text2" w:themeFillTint="33"/>
        </w:rPr>
        <w:sectPr w:rsidR="00A25E38" w:rsidSect="00A25E38">
          <w:headerReference w:type="first" r:id="rId12"/>
          <w:footerReference w:type="first" r:id="rId13"/>
          <w:pgSz w:w="11909" w:h="16834" w:code="9"/>
          <w:pgMar w:top="1134" w:right="1276" w:bottom="992" w:left="1134" w:header="142" w:footer="374" w:gutter="0"/>
          <w:pgNumType w:start="1"/>
          <w:cols w:space="708"/>
          <w:titlePg/>
          <w:docGrid w:linePitch="299"/>
        </w:sectPr>
      </w:pPr>
    </w:p>
    <w:p w14:paraId="78D98B40" w14:textId="0A44E94A" w:rsidR="000A5EEF" w:rsidRPr="009C2468" w:rsidRDefault="000A5EEF" w:rsidP="00EA4923">
      <w:pPr>
        <w:keepNext/>
        <w:keepLines/>
        <w:shd w:val="clear" w:color="auto" w:fill="C6D9F1"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C6D9F1" w:themeFill="text2" w:themeFillTint="33"/>
        </w:rPr>
        <w:lastRenderedPageBreak/>
        <w:t xml:space="preserve">ZAŁĄCZNIK NR 4 DO SWZ –  </w:t>
      </w:r>
      <w:r w:rsidR="00EA4923" w:rsidRPr="009C2468">
        <w:rPr>
          <w:rFonts w:asciiTheme="minorHAnsi" w:hAnsiTheme="minorHAnsi" w:cstheme="minorHAnsi"/>
          <w:b/>
          <w:bCs/>
          <w:color w:val="000000"/>
          <w:sz w:val="20"/>
        </w:rPr>
        <w:t>OŚWIADCZENIE O BRAKU PODSTAW WYKLUCZENIA</w:t>
      </w:r>
      <w:r w:rsidR="00EA4923">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3367F8">
        <w:trPr>
          <w:trHeight w:val="1525"/>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C3D2057" w14:textId="49B925AE" w:rsidR="000A5EEF" w:rsidRPr="003367F8" w:rsidRDefault="003367F8" w:rsidP="003367F8">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6A6DC47A" w14:textId="3FBADD0F" w:rsidR="000A5EEF" w:rsidRPr="003367F8" w:rsidRDefault="003367F8" w:rsidP="003367F8">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6DC01664" w14:textId="77777777" w:rsidR="00EA4923" w:rsidRDefault="00EA4923" w:rsidP="00EA4923">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27FD15A" w14:textId="7D27E566" w:rsidR="000A5EEF" w:rsidRDefault="00EA4923" w:rsidP="00EA4923">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0D0BCE9" w14:textId="49F4B3D9" w:rsidR="000A5EEF" w:rsidRPr="00181504" w:rsidRDefault="000A5EEF" w:rsidP="000A5EEF">
      <w:pPr>
        <w:rPr>
          <w:rFonts w:asciiTheme="minorHAnsi" w:hAnsiTheme="minorHAnsi" w:cstheme="minorHAnsi"/>
          <w:sz w:val="20"/>
        </w:rPr>
      </w:pPr>
    </w:p>
    <w:p w14:paraId="5B229018" w14:textId="77777777" w:rsidR="00EA4923" w:rsidRPr="007623D7" w:rsidRDefault="00EA4923" w:rsidP="00EA4923">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FEC388" w14:textId="77777777" w:rsidR="00EA4923" w:rsidRPr="007623D7" w:rsidRDefault="00EA4923" w:rsidP="00EA4923">
      <w:pPr>
        <w:rPr>
          <w:rFonts w:asciiTheme="minorHAnsi" w:hAnsiTheme="minorHAnsi" w:cstheme="minorHAnsi"/>
          <w:sz w:val="20"/>
        </w:rPr>
      </w:pPr>
    </w:p>
    <w:p w14:paraId="63A017F0" w14:textId="79F88489" w:rsidR="00EA4923" w:rsidRPr="007623D7" w:rsidRDefault="00EA4923" w:rsidP="00EA4923">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00EB0D0D" w:rsidRPr="00AE3C43">
        <w:rPr>
          <w:rFonts w:asciiTheme="minorHAnsi" w:hAnsiTheme="minorHAnsi" w:cstheme="minorHAnsi"/>
          <w:i/>
          <w:noProof/>
          <w:sz w:val="20"/>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C33EBB">
        <w:rPr>
          <w:rFonts w:asciiTheme="minorHAnsi" w:hAnsiTheme="minorHAnsi" w:cstheme="minorHAnsi"/>
          <w:sz w:val="20"/>
          <w:szCs w:val="22"/>
        </w:rPr>
        <w:fldChar w:fldCharType="end"/>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0FC342BC" w14:textId="77777777" w:rsidR="00EA4923" w:rsidRPr="007623D7" w:rsidRDefault="00EA4923" w:rsidP="00EA4923">
      <w:pPr>
        <w:rPr>
          <w:rFonts w:asciiTheme="minorHAnsi" w:hAnsiTheme="minorHAnsi" w:cstheme="minorHAnsi"/>
          <w:sz w:val="20"/>
        </w:rPr>
      </w:pPr>
    </w:p>
    <w:p w14:paraId="50E3D307" w14:textId="77777777" w:rsidR="00EA4923" w:rsidRPr="007623D7" w:rsidRDefault="00EA4923" w:rsidP="00EA4923">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239E3E" w14:textId="2ECBFB7F" w:rsidR="00EA4923" w:rsidRPr="009555EB" w:rsidRDefault="00EA4923" w:rsidP="00EA4923">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 (Dz.U. L, 2025/2033 z 23.10.2025) dalej: rozporządzenie 2025/2033</w:t>
      </w:r>
      <w:r w:rsidRPr="009555EB">
        <w:rPr>
          <w:rFonts w:asciiTheme="minorHAnsi" w:hAnsiTheme="minorHAnsi" w:cstheme="minorHAnsi"/>
          <w:sz w:val="20"/>
        </w:rPr>
        <w:t>.</w:t>
      </w:r>
      <w:r w:rsidRPr="009555EB">
        <w:rPr>
          <w:rFonts w:asciiTheme="minorHAnsi" w:hAnsiTheme="minorHAnsi" w:cstheme="minorHAnsi"/>
          <w:sz w:val="20"/>
          <w:vertAlign w:val="superscript"/>
        </w:rPr>
        <w:footnoteReference w:id="8"/>
      </w:r>
    </w:p>
    <w:p w14:paraId="247A7D2D" w14:textId="7B143A5C" w:rsidR="00EA4923" w:rsidRPr="007623D7" w:rsidRDefault="00EA4923" w:rsidP="00EA4923">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D76079">
        <w:rPr>
          <w:rFonts w:asciiTheme="minorHAnsi" w:hAnsiTheme="minorHAnsi" w:cstheme="minorHAnsi"/>
          <w:sz w:val="20"/>
        </w:rPr>
        <w:t xml:space="preserve">z 2025 r. </w:t>
      </w:r>
      <w:r w:rsidRPr="00830003">
        <w:rPr>
          <w:rFonts w:asciiTheme="minorHAnsi" w:hAnsiTheme="minorHAnsi" w:cstheme="minorHAnsi"/>
          <w:sz w:val="20"/>
        </w:rPr>
        <w:t xml:space="preserve">poz. </w:t>
      </w:r>
      <w:r w:rsidR="00D76079">
        <w:rPr>
          <w:rFonts w:asciiTheme="minorHAnsi" w:hAnsiTheme="minorHAnsi" w:cstheme="minorHAnsi"/>
          <w:sz w:val="20"/>
        </w:rPr>
        <w:t>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A20FA39" w14:textId="77777777" w:rsidR="00EA4923" w:rsidRPr="007623D7" w:rsidRDefault="00EA4923" w:rsidP="00EA4923">
      <w:pPr>
        <w:rPr>
          <w:rFonts w:asciiTheme="minorHAnsi" w:hAnsiTheme="minorHAnsi" w:cstheme="minorHAnsi"/>
          <w:b/>
          <w:bCs/>
          <w:sz w:val="20"/>
        </w:rPr>
      </w:pPr>
    </w:p>
    <w:p w14:paraId="2E2C0C23" w14:textId="77777777" w:rsidR="00EA4923" w:rsidRPr="00D76079" w:rsidRDefault="00EA4923" w:rsidP="003367F8">
      <w:pPr>
        <w:spacing w:line="240" w:lineRule="auto"/>
        <w:rPr>
          <w:rFonts w:asciiTheme="minorHAnsi" w:hAnsiTheme="minorHAnsi" w:cstheme="minorHAnsi"/>
          <w:b/>
          <w:sz w:val="20"/>
        </w:rPr>
      </w:pPr>
      <w:r w:rsidRPr="00D76079">
        <w:rPr>
          <w:rFonts w:asciiTheme="minorHAnsi" w:hAnsiTheme="minorHAnsi" w:cstheme="minorHAnsi"/>
          <w:b/>
          <w:sz w:val="20"/>
        </w:rPr>
        <w:t>OŚWIADCZENIE DOTYCZĄCE PODWYKONAWCY, NA KTÓREGO PRZYPADA PONAD 10% WARTOŚCI ZAMÓWIENIA:</w:t>
      </w:r>
    </w:p>
    <w:p w14:paraId="6ADA73BA" w14:textId="77777777"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[UWAGA</w:t>
      </w:r>
      <w:r w:rsidRPr="00D7607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76079">
        <w:rPr>
          <w:rFonts w:asciiTheme="minorHAnsi" w:hAnsiTheme="minorHAnsi" w:cstheme="minorHAnsi"/>
          <w:sz w:val="20"/>
        </w:rPr>
        <w:t>]</w:t>
      </w:r>
    </w:p>
    <w:p w14:paraId="59969EAE" w14:textId="54C17004"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 xml:space="preserve">Oświadczam, że w stosunku do następującego podmiotu, będącego podwykonawcą, na którego przypada ponad 10% wartości zamówienia: ……………………………………………………………………………………………….… </w:t>
      </w:r>
      <w:r w:rsidRPr="00D76079">
        <w:rPr>
          <w:rFonts w:asciiTheme="minorHAnsi" w:hAnsiTheme="minorHAnsi" w:cstheme="minorHAnsi"/>
          <w:i/>
          <w:sz w:val="20"/>
        </w:rPr>
        <w:t xml:space="preserve">(podać pełną nazwę/ firmę, adres, a także w zależności od podmiotu: NIP/ PESEL, KRS/ </w:t>
      </w:r>
      <w:proofErr w:type="spellStart"/>
      <w:r w:rsidRPr="00D76079">
        <w:rPr>
          <w:rFonts w:asciiTheme="minorHAnsi" w:hAnsiTheme="minorHAnsi" w:cstheme="minorHAnsi"/>
          <w:i/>
          <w:sz w:val="20"/>
        </w:rPr>
        <w:t>CEiDG</w:t>
      </w:r>
      <w:proofErr w:type="spellEnd"/>
      <w:r w:rsidRPr="00D76079">
        <w:rPr>
          <w:rFonts w:asciiTheme="minorHAnsi" w:hAnsiTheme="minorHAnsi" w:cstheme="minorHAnsi"/>
          <w:i/>
          <w:sz w:val="20"/>
        </w:rPr>
        <w:t>)</w:t>
      </w:r>
      <w:r w:rsidRPr="00D76079">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sidRPr="00D76079">
        <w:rPr>
          <w:rFonts w:asciiTheme="minorHAnsi" w:hAnsiTheme="minorHAnsi" w:cstheme="minorHAnsi"/>
          <w:sz w:val="20"/>
        </w:rPr>
        <w:t>, zaktualizowanym rozporządzeniem Rady (UE) 2025/2033</w:t>
      </w:r>
      <w:r w:rsidRPr="00D76079">
        <w:rPr>
          <w:rFonts w:asciiTheme="minorHAnsi" w:hAnsiTheme="minorHAnsi" w:cstheme="minorHAnsi"/>
          <w:sz w:val="20"/>
        </w:rPr>
        <w:t>.</w:t>
      </w:r>
    </w:p>
    <w:p w14:paraId="025259A6" w14:textId="77777777" w:rsidR="00EA4923" w:rsidRPr="00EA4923" w:rsidRDefault="00EA4923" w:rsidP="003367F8">
      <w:pPr>
        <w:spacing w:line="240" w:lineRule="auto"/>
        <w:rPr>
          <w:rFonts w:asciiTheme="minorHAnsi" w:hAnsiTheme="minorHAnsi" w:cstheme="minorHAnsi"/>
          <w:sz w:val="16"/>
          <w:szCs w:val="16"/>
        </w:rPr>
      </w:pPr>
    </w:p>
    <w:p w14:paraId="2C45E004"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FAFC17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49DABB3" w14:textId="4E672824"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w:t>
      </w:r>
      <w:r w:rsidRPr="007623D7">
        <w:rPr>
          <w:rFonts w:asciiTheme="minorHAnsi" w:hAnsiTheme="minorHAnsi" w:cstheme="minorHAnsi"/>
          <w:sz w:val="20"/>
        </w:rPr>
        <w:t>.</w:t>
      </w:r>
    </w:p>
    <w:p w14:paraId="0FD0D815" w14:textId="77777777" w:rsidR="00EA4923" w:rsidRPr="00EA4923" w:rsidRDefault="00EA4923" w:rsidP="003367F8">
      <w:pPr>
        <w:spacing w:line="240" w:lineRule="auto"/>
        <w:rPr>
          <w:rFonts w:asciiTheme="minorHAnsi" w:hAnsiTheme="minorHAnsi" w:cstheme="minorHAnsi"/>
          <w:i/>
          <w:sz w:val="16"/>
          <w:szCs w:val="16"/>
        </w:rPr>
      </w:pPr>
    </w:p>
    <w:p w14:paraId="59FE603D"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EBEF05C"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E17B7FD" w14:textId="77777777" w:rsidR="00EA4923" w:rsidRPr="00EA4923" w:rsidRDefault="00EA4923" w:rsidP="003367F8">
      <w:pPr>
        <w:spacing w:line="240" w:lineRule="auto"/>
        <w:rPr>
          <w:rFonts w:asciiTheme="minorHAnsi" w:hAnsiTheme="minorHAnsi" w:cstheme="minorHAnsi"/>
          <w:sz w:val="16"/>
          <w:szCs w:val="16"/>
        </w:rPr>
      </w:pPr>
    </w:p>
    <w:p w14:paraId="7EFA3215"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5F60534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D67AA2E"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1) .....................................................................................................................................................</w:t>
      </w:r>
    </w:p>
    <w:p w14:paraId="5CF862F4"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F905FB"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2) .....................................................................................................................................................</w:t>
      </w:r>
    </w:p>
    <w:p w14:paraId="4F6731C5" w14:textId="1C185B13" w:rsidR="00EA4923" w:rsidRDefault="00EA4923" w:rsidP="003367F8">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D6AAC29" w14:textId="77777777" w:rsidR="003367F8" w:rsidRPr="007623D7" w:rsidRDefault="003367F8" w:rsidP="003367F8">
      <w:pPr>
        <w:spacing w:line="240" w:lineRule="auto"/>
        <w:rPr>
          <w:rFonts w:asciiTheme="minorHAnsi" w:hAnsiTheme="minorHAnsi" w:cstheme="minorHAnsi"/>
          <w:i/>
          <w:sz w:val="20"/>
        </w:rPr>
      </w:pPr>
    </w:p>
    <w:p w14:paraId="44ED2643" w14:textId="77777777" w:rsidR="00EA4923" w:rsidRPr="009C2468" w:rsidRDefault="00EA4923" w:rsidP="00EA4923">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8E1AE0E" w14:textId="77777777" w:rsidR="00EA4923" w:rsidRDefault="00EA4923"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5920E39" w14:textId="68250209" w:rsidR="0022779B" w:rsidRDefault="00EA4923" w:rsidP="003367F8">
      <w:pPr>
        <w:spacing w:line="240" w:lineRule="auto"/>
        <w:ind w:left="5398" w:right="68" w:hanging="153"/>
        <w:jc w:val="center"/>
        <w:rPr>
          <w:rFonts w:asciiTheme="minorHAnsi" w:hAnsiTheme="minorHAnsi" w:cstheme="minorHAnsi"/>
          <w:i/>
          <w:sz w:val="16"/>
          <w:szCs w:val="16"/>
        </w:rPr>
        <w:sectPr w:rsidR="0022779B" w:rsidSect="00A25E38">
          <w:headerReference w:type="default" r:id="rId14"/>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33DC1F24"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9E24C1">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EB0D0D" w:rsidRPr="00AE3C43">
        <w:rPr>
          <w:rFonts w:asciiTheme="minorHAns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13367C">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3367F8">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44C220D9"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3367F8">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4" w:footer="510" w:gutter="0"/>
          <w:pgNumType w:start="1"/>
          <w:cols w:space="708"/>
          <w:docGrid w:linePitch="360"/>
        </w:sectPr>
      </w:pPr>
    </w:p>
    <w:p w14:paraId="3DBC6B10" w14:textId="77777777"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378EFD53"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F66BF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EB0D0D" w:rsidRPr="00AE3C43">
        <w:rPr>
          <w:rFonts w:asciiTheme="minorHAns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9" w:name="_Toc18342848"/>
            <w:bookmarkStart w:id="10" w:name="_Toc54073231"/>
            <w:bookmarkStart w:id="11" w:name="_Toc57057714"/>
            <w:bookmarkStart w:id="12" w:name="_Toc57122890"/>
            <w:bookmarkStart w:id="13"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9"/>
    <w:bookmarkEnd w:id="10"/>
    <w:bookmarkEnd w:id="11"/>
    <w:bookmarkEnd w:id="12"/>
    <w:bookmarkEnd w:id="13"/>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5D570A2" w14:textId="77777777" w:rsidR="00A25E38" w:rsidRDefault="00A25E38" w:rsidP="000A5EEF">
      <w:pPr>
        <w:pStyle w:val="Nagwek1"/>
        <w:shd w:val="clear" w:color="auto" w:fill="C6D9F1" w:themeFill="text2" w:themeFillTint="33"/>
        <w:rPr>
          <w:rFonts w:cstheme="minorHAnsi"/>
          <w:color w:val="000000" w:themeColor="text1"/>
          <w:sz w:val="20"/>
          <w:szCs w:val="20"/>
        </w:rPr>
        <w:sectPr w:rsidR="00A25E38" w:rsidSect="003367F8">
          <w:headerReference w:type="default" r:id="rId21"/>
          <w:footerReference w:type="default" r:id="rId22"/>
          <w:pgSz w:w="11909" w:h="16834"/>
          <w:pgMar w:top="1134" w:right="1277" w:bottom="993" w:left="1560" w:header="142" w:footer="57" w:gutter="0"/>
          <w:pgNumType w:start="1"/>
          <w:cols w:space="708"/>
        </w:sectPr>
      </w:pPr>
    </w:p>
    <w:p w14:paraId="3230B66D" w14:textId="05BFB027" w:rsidR="000A5EEF" w:rsidRPr="00CD3E39" w:rsidRDefault="000A5EEF" w:rsidP="000A5EEF">
      <w:pPr>
        <w:pStyle w:val="Nagwek1"/>
        <w:shd w:val="clear" w:color="auto" w:fill="C6D9F1" w:themeFill="text2" w:themeFillTint="33"/>
        <w:rPr>
          <w:rFonts w:cstheme="minorHAnsi"/>
          <w:color w:val="000000" w:themeColor="text1"/>
          <w:sz w:val="20"/>
          <w:szCs w:val="20"/>
        </w:rPr>
      </w:pPr>
      <w:r w:rsidRPr="00CD3E39">
        <w:rPr>
          <w:rFonts w:cstheme="minorHAnsi"/>
          <w:color w:val="000000" w:themeColor="text1"/>
          <w:sz w:val="20"/>
          <w:szCs w:val="20"/>
        </w:rPr>
        <w:lastRenderedPageBreak/>
        <w:t xml:space="preserve">ZAŁĄCZNIK NR 9 DO SWZ – WYKAZ POTENCJAŁU TECHNICZNEGO </w:t>
      </w:r>
    </w:p>
    <w:p w14:paraId="11D35169"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2E6EC81"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CD3E39" w14:paraId="0ADCF1D1" w14:textId="77777777" w:rsidTr="000A5EEF">
        <w:trPr>
          <w:trHeight w:val="1820"/>
        </w:trPr>
        <w:tc>
          <w:tcPr>
            <w:tcW w:w="3965" w:type="dxa"/>
            <w:tcBorders>
              <w:right w:val="single" w:sz="4" w:space="0" w:color="auto"/>
            </w:tcBorders>
          </w:tcPr>
          <w:p w14:paraId="200BF605" w14:textId="77777777" w:rsidR="000A5EEF" w:rsidRPr="00CD3E39" w:rsidRDefault="000A5EEF" w:rsidP="000A5EEF">
            <w:pPr>
              <w:ind w:right="28"/>
              <w:jc w:val="left"/>
              <w:rPr>
                <w:rFonts w:asciiTheme="minorHAnsi" w:hAnsiTheme="minorHAnsi" w:cstheme="minorHAnsi"/>
                <w:b/>
                <w:i/>
                <w:iCs/>
                <w:sz w:val="20"/>
                <w:u w:val="single"/>
              </w:rPr>
            </w:pPr>
            <w:r w:rsidRPr="00CD3E39">
              <w:rPr>
                <w:rFonts w:asciiTheme="minorHAnsi" w:hAnsiTheme="minorHAnsi" w:cstheme="minorHAnsi"/>
                <w:b/>
                <w:i/>
                <w:iCs/>
                <w:sz w:val="20"/>
                <w:u w:val="single"/>
              </w:rPr>
              <w:t>Wykonawca</w:t>
            </w:r>
          </w:p>
          <w:p w14:paraId="05E9D9B0" w14:textId="77777777" w:rsidR="000A5EEF" w:rsidRPr="00CD3E39" w:rsidRDefault="000A5EEF" w:rsidP="000A5EEF">
            <w:pPr>
              <w:ind w:right="28"/>
              <w:jc w:val="left"/>
              <w:rPr>
                <w:rFonts w:asciiTheme="minorHAnsi" w:hAnsiTheme="minorHAnsi" w:cstheme="minorHAnsi"/>
                <w:sz w:val="20"/>
              </w:rPr>
            </w:pPr>
          </w:p>
          <w:p w14:paraId="7750ED6E" w14:textId="77777777" w:rsidR="000A5EEF" w:rsidRPr="00CD3E39" w:rsidRDefault="000A5EEF" w:rsidP="000A5EEF">
            <w:pPr>
              <w:ind w:right="28"/>
              <w:jc w:val="center"/>
              <w:rPr>
                <w:rFonts w:asciiTheme="minorHAnsi" w:hAnsiTheme="minorHAnsi" w:cstheme="minorHAnsi"/>
                <w:sz w:val="20"/>
              </w:rPr>
            </w:pPr>
            <w:r w:rsidRPr="00CD3E39">
              <w:rPr>
                <w:rFonts w:asciiTheme="minorHAnsi" w:hAnsiTheme="minorHAnsi" w:cstheme="minorHAnsi"/>
                <w:sz w:val="20"/>
              </w:rPr>
              <w:t>…………………………………………………</w:t>
            </w:r>
          </w:p>
          <w:p w14:paraId="76B19383" w14:textId="77777777" w:rsidR="000A5EEF" w:rsidRPr="00CD3E39" w:rsidRDefault="000A5EEF" w:rsidP="000A5EEF">
            <w:pPr>
              <w:ind w:right="28"/>
              <w:jc w:val="center"/>
              <w:rPr>
                <w:rFonts w:asciiTheme="minorHAnsi" w:hAnsiTheme="minorHAnsi" w:cstheme="minorHAnsi"/>
                <w:sz w:val="20"/>
              </w:rPr>
            </w:pPr>
            <w:r w:rsidRPr="00CD3E39">
              <w:rPr>
                <w:rFonts w:asciiTheme="minorHAnsi" w:hAnsiTheme="minorHAnsi" w:cstheme="minorHAnsi"/>
                <w:sz w:val="20"/>
              </w:rPr>
              <w:t>……………………………………………….</w:t>
            </w:r>
          </w:p>
          <w:p w14:paraId="157500DA" w14:textId="77777777" w:rsidR="000A5EEF" w:rsidRPr="00CD3E39" w:rsidRDefault="000A5EEF" w:rsidP="000A5EEF">
            <w:pPr>
              <w:ind w:right="28"/>
              <w:jc w:val="center"/>
              <w:rPr>
                <w:rFonts w:asciiTheme="minorHAnsi" w:hAnsiTheme="minorHAnsi" w:cstheme="minorHAnsi"/>
                <w:i/>
                <w:sz w:val="20"/>
              </w:rPr>
            </w:pPr>
            <w:r w:rsidRPr="00CD3E39">
              <w:rPr>
                <w:rFonts w:asciiTheme="minorHAnsi" w:hAnsiTheme="minorHAnsi" w:cstheme="minorHAnsi"/>
                <w:i/>
                <w:sz w:val="20"/>
              </w:rPr>
              <w:t>Nazwa i adres</w:t>
            </w:r>
          </w:p>
          <w:p w14:paraId="44AE7334" w14:textId="77777777" w:rsidR="000A5EEF" w:rsidRPr="00CD3E39"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865AB8" w14:textId="77777777" w:rsidR="000A5EEF" w:rsidRPr="00CD3E39"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5333F7" w14:textId="77777777" w:rsidR="000A5EEF" w:rsidRPr="00CD3E39" w:rsidRDefault="000A5EEF" w:rsidP="000A5EEF">
            <w:pPr>
              <w:spacing w:line="360" w:lineRule="auto"/>
              <w:rPr>
                <w:rFonts w:asciiTheme="minorHAnsi" w:eastAsiaTheme="majorEastAsia" w:hAnsiTheme="minorHAnsi" w:cstheme="minorHAnsi"/>
                <w:b/>
                <w:i/>
                <w:iCs/>
                <w:sz w:val="20"/>
                <w:u w:val="single"/>
              </w:rPr>
            </w:pPr>
            <w:r w:rsidRPr="00CD3E39">
              <w:rPr>
                <w:rFonts w:asciiTheme="minorHAnsi" w:eastAsiaTheme="majorEastAsia" w:hAnsiTheme="minorHAnsi" w:cstheme="minorHAnsi"/>
                <w:b/>
                <w:i/>
                <w:iCs/>
                <w:sz w:val="20"/>
                <w:u w:val="single"/>
              </w:rPr>
              <w:t xml:space="preserve">Zamawiający </w:t>
            </w:r>
          </w:p>
          <w:p w14:paraId="06FD4C99" w14:textId="77777777" w:rsidR="000A5EEF" w:rsidRPr="00CD3E39" w:rsidRDefault="000A5EEF" w:rsidP="000A5EEF">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w:t>
            </w:r>
          </w:p>
          <w:p w14:paraId="3E703018" w14:textId="77777777" w:rsidR="000A5EEF" w:rsidRPr="00CD3E39" w:rsidRDefault="000A5EEF" w:rsidP="000A5EEF">
            <w:pPr>
              <w:spacing w:before="120" w:after="120" w:line="240" w:lineRule="auto"/>
              <w:contextualSpacing/>
              <w:jc w:val="center"/>
              <w:rPr>
                <w:rFonts w:asciiTheme="minorHAnsi" w:eastAsia="Calibri" w:hAnsiTheme="minorHAnsi" w:cstheme="minorHAnsi"/>
                <w:sz w:val="20"/>
              </w:rPr>
            </w:pPr>
            <w:r w:rsidRPr="00CD3E39">
              <w:rPr>
                <w:rFonts w:asciiTheme="minorHAnsi" w:eastAsia="Calibri" w:hAnsiTheme="minorHAnsi" w:cstheme="minorHAnsi"/>
                <w:sz w:val="20"/>
              </w:rPr>
              <w:t>w imieniu i na rzecz której działa:</w:t>
            </w:r>
          </w:p>
          <w:p w14:paraId="70F1F07E" w14:textId="77777777" w:rsidR="000A5EEF" w:rsidRPr="00CD3E39" w:rsidRDefault="000A5EEF" w:rsidP="000A5EEF">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 xml:space="preserve">PGE Dystrybucja S.A. Oddział Warszawa, </w:t>
            </w:r>
          </w:p>
          <w:p w14:paraId="0CA40192" w14:textId="77777777" w:rsidR="000A5EEF" w:rsidRPr="00CD3E39" w:rsidRDefault="000A5EEF" w:rsidP="000A5EEF">
            <w:pPr>
              <w:spacing w:before="120" w:after="120" w:line="240" w:lineRule="auto"/>
              <w:contextualSpacing/>
              <w:jc w:val="center"/>
              <w:rPr>
                <w:rFonts w:asciiTheme="minorHAnsi" w:eastAsiaTheme="majorEastAsia" w:hAnsiTheme="minorHAnsi" w:cstheme="minorHAnsi"/>
                <w:i/>
                <w:iCs/>
                <w:sz w:val="20"/>
              </w:rPr>
            </w:pPr>
            <w:r w:rsidRPr="00CD3E39">
              <w:rPr>
                <w:rFonts w:asciiTheme="minorHAnsi" w:eastAsia="Calibri" w:hAnsiTheme="minorHAnsi" w:cstheme="minorHAnsi"/>
                <w:b/>
                <w:sz w:val="20"/>
              </w:rPr>
              <w:t>ul. Marsa 95, 04-470 Warszawa</w:t>
            </w:r>
          </w:p>
        </w:tc>
      </w:tr>
    </w:tbl>
    <w:p w14:paraId="5935A61B"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A324913"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62A53FD" w14:textId="77777777" w:rsidR="000A5EEF" w:rsidRPr="00CD3E39" w:rsidRDefault="000A5EEF" w:rsidP="000A5EEF">
      <w:pPr>
        <w:tabs>
          <w:tab w:val="left" w:pos="1628"/>
        </w:tabs>
        <w:jc w:val="center"/>
        <w:rPr>
          <w:rFonts w:asciiTheme="minorHAnsi" w:hAnsiTheme="minorHAnsi" w:cstheme="minorHAnsi"/>
          <w:b/>
          <w:sz w:val="20"/>
        </w:rPr>
      </w:pPr>
      <w:r w:rsidRPr="00CD3E39">
        <w:rPr>
          <w:rFonts w:asciiTheme="minorHAnsi" w:hAnsiTheme="minorHAnsi" w:cstheme="minorHAnsi"/>
          <w:b/>
          <w:sz w:val="20"/>
        </w:rPr>
        <w:t>WYKAZ POTENCJAŁU TECHNICZNEGO</w:t>
      </w:r>
    </w:p>
    <w:p w14:paraId="50E4F4F0" w14:textId="77777777" w:rsidR="000A5EEF" w:rsidRPr="00CD3E39" w:rsidRDefault="000A5EEF" w:rsidP="000A5EEF">
      <w:pPr>
        <w:tabs>
          <w:tab w:val="left" w:pos="1628"/>
        </w:tabs>
        <w:jc w:val="center"/>
        <w:rPr>
          <w:rFonts w:asciiTheme="minorHAnsi" w:hAnsiTheme="minorHAnsi" w:cstheme="minorHAnsi"/>
          <w:sz w:val="20"/>
        </w:rPr>
      </w:pPr>
    </w:p>
    <w:p w14:paraId="7A9587E8" w14:textId="77777777" w:rsidR="000A5EEF" w:rsidRPr="00CD3E39" w:rsidRDefault="000A5EEF" w:rsidP="000A5EEF">
      <w:pPr>
        <w:rPr>
          <w:rFonts w:asciiTheme="minorHAnsi" w:hAnsiTheme="minorHAnsi" w:cstheme="minorHAnsi"/>
          <w:sz w:val="20"/>
        </w:rPr>
      </w:pPr>
    </w:p>
    <w:p w14:paraId="558BBEA0" w14:textId="5320AAF6" w:rsidR="000A5EEF" w:rsidRPr="00CD3E39" w:rsidRDefault="000A5EEF" w:rsidP="000A5EEF">
      <w:pPr>
        <w:spacing w:after="120" w:line="240" w:lineRule="auto"/>
        <w:rPr>
          <w:rFonts w:asciiTheme="minorHAnsi" w:hAnsiTheme="minorHAnsi" w:cstheme="minorHAnsi"/>
          <w:sz w:val="20"/>
          <w:lang w:eastAsia="pl-PL"/>
        </w:rPr>
      </w:pPr>
      <w:r w:rsidRPr="00CD3E39">
        <w:rPr>
          <w:rFonts w:asciiTheme="minorHAnsi" w:hAnsiTheme="minorHAnsi" w:cstheme="minorHAnsi"/>
          <w:sz w:val="20"/>
          <w:lang w:eastAsia="pl-PL"/>
        </w:rPr>
        <w:t xml:space="preserve">Składając Ofertę w postępowaniu zakupowym nr </w:t>
      </w:r>
      <w:r w:rsidR="00F8623A" w:rsidRPr="00CD3E39">
        <w:rPr>
          <w:rFonts w:asciiTheme="minorHAnsi" w:hAnsiTheme="minorHAnsi" w:cstheme="minorHAnsi"/>
          <w:sz w:val="20"/>
          <w:szCs w:val="22"/>
        </w:rPr>
        <w:t>POST/DYS/OW/GZ/0</w:t>
      </w:r>
      <w:r w:rsidRPr="00CD3E39">
        <w:rPr>
          <w:rFonts w:asciiTheme="minorHAnsi" w:hAnsiTheme="minorHAnsi" w:cstheme="minorHAnsi"/>
          <w:sz w:val="20"/>
          <w:szCs w:val="22"/>
        </w:rPr>
        <w:fldChar w:fldCharType="begin"/>
      </w:r>
      <w:r w:rsidRPr="00CD3E39">
        <w:rPr>
          <w:rFonts w:asciiTheme="minorHAnsi" w:hAnsiTheme="minorHAnsi" w:cstheme="minorHAnsi"/>
          <w:sz w:val="20"/>
          <w:szCs w:val="22"/>
        </w:rPr>
        <w:instrText xml:space="preserve"> MERGEFIELD "nr_postepowania" </w:instrText>
      </w:r>
      <w:r w:rsidRPr="00CD3E39">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CD3E39">
        <w:rPr>
          <w:rFonts w:asciiTheme="minorHAnsi" w:hAnsiTheme="minorHAnsi" w:cstheme="minorHAnsi"/>
          <w:sz w:val="20"/>
          <w:szCs w:val="22"/>
        </w:rPr>
        <w:fldChar w:fldCharType="end"/>
      </w:r>
      <w:r w:rsidR="00FE665B" w:rsidRPr="00CD3E39">
        <w:rPr>
          <w:rFonts w:asciiTheme="minorHAnsi" w:hAnsiTheme="minorHAnsi" w:cstheme="minorHAnsi"/>
          <w:sz w:val="20"/>
          <w:szCs w:val="22"/>
        </w:rPr>
        <w:t>/</w:t>
      </w:r>
      <w:r w:rsidR="00BA2E98" w:rsidRPr="00CD3E39">
        <w:rPr>
          <w:rFonts w:asciiTheme="minorHAnsi" w:hAnsiTheme="minorHAnsi" w:cstheme="minorHAnsi"/>
          <w:sz w:val="20"/>
          <w:szCs w:val="22"/>
        </w:rPr>
        <w:t>202</w:t>
      </w:r>
      <w:r w:rsidR="008E3520">
        <w:rPr>
          <w:rFonts w:asciiTheme="minorHAnsi" w:hAnsiTheme="minorHAnsi" w:cstheme="minorHAnsi"/>
          <w:sz w:val="20"/>
          <w:szCs w:val="22"/>
        </w:rPr>
        <w:t>6</w:t>
      </w:r>
      <w:r w:rsidRPr="00CD3E39">
        <w:rPr>
          <w:rFonts w:asciiTheme="minorHAnsi" w:hAnsiTheme="minorHAnsi" w:cstheme="minorHAnsi"/>
          <w:sz w:val="20"/>
          <w:lang w:eastAsia="pl-PL"/>
        </w:rPr>
        <w:t xml:space="preserve"> prowadzonym w trybie przetargu nieograniczonego pn.: „</w:t>
      </w:r>
      <w:r w:rsidRPr="00CD3E39">
        <w:rPr>
          <w:rFonts w:asciiTheme="minorHAnsi" w:hAnsiTheme="minorHAnsi" w:cstheme="minorHAnsi"/>
          <w:sz w:val="20"/>
          <w:lang w:eastAsia="pl-PL"/>
        </w:rPr>
        <w:fldChar w:fldCharType="begin"/>
      </w:r>
      <w:r w:rsidRPr="00CD3E39">
        <w:rPr>
          <w:rFonts w:asciiTheme="minorHAnsi" w:hAnsiTheme="minorHAnsi" w:cstheme="minorHAnsi"/>
          <w:sz w:val="20"/>
          <w:lang w:eastAsia="pl-PL"/>
        </w:rPr>
        <w:instrText xml:space="preserve"> MERGEFIELD "nazwa_post" </w:instrText>
      </w:r>
      <w:r w:rsidRPr="00CD3E39">
        <w:rPr>
          <w:rFonts w:asciiTheme="minorHAnsi" w:hAnsiTheme="minorHAnsi" w:cstheme="minorHAnsi"/>
          <w:sz w:val="20"/>
          <w:lang w:eastAsia="pl-PL"/>
        </w:rPr>
        <w:fldChar w:fldCharType="separate"/>
      </w:r>
      <w:r w:rsidR="00EB0D0D" w:rsidRPr="00AE3C43">
        <w:rPr>
          <w:rFonts w:asciiTheme="minorHAns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sidRPr="00CD3E39">
        <w:rPr>
          <w:rFonts w:asciiTheme="minorHAnsi" w:hAnsiTheme="minorHAnsi" w:cstheme="minorHAnsi"/>
          <w:sz w:val="20"/>
          <w:lang w:eastAsia="pl-PL"/>
        </w:rPr>
        <w:fldChar w:fldCharType="end"/>
      </w:r>
      <w:r w:rsidRPr="00CD3E39">
        <w:rPr>
          <w:rFonts w:asciiTheme="minorHAnsi" w:hAnsiTheme="minorHAnsi" w:cstheme="minorHAnsi"/>
          <w:sz w:val="20"/>
          <w:lang w:eastAsia="pl-PL"/>
        </w:rPr>
        <w:t>”</w:t>
      </w:r>
      <w:r w:rsidRPr="00CD3E39">
        <w:rPr>
          <w:rFonts w:asciiTheme="minorHAnsi" w:hAnsiTheme="minorHAnsi" w:cstheme="minorHAnsi"/>
          <w:sz w:val="20"/>
        </w:rPr>
        <w:t xml:space="preserve">, </w:t>
      </w:r>
      <w:r w:rsidRPr="00CD3E39">
        <w:rPr>
          <w:rFonts w:asciiTheme="minorHAnsi" w:hAnsiTheme="minorHAnsi" w:cstheme="minorHAnsi"/>
          <w:b/>
          <w:sz w:val="20"/>
          <w:lang w:eastAsia="pl-PL"/>
        </w:rPr>
        <w:t>oświadczamy</w:t>
      </w:r>
      <w:r w:rsidRPr="00CD3E39">
        <w:rPr>
          <w:rFonts w:asciiTheme="minorHAnsi" w:hAnsiTheme="minorHAnsi" w:cstheme="minorHAnsi"/>
          <w:sz w:val="20"/>
          <w:lang w:eastAsia="pl-PL"/>
        </w:rPr>
        <w:t xml:space="preserve">, </w:t>
      </w:r>
      <w:r w:rsidRPr="00CD3E39">
        <w:rPr>
          <w:rFonts w:asciiTheme="minorHAnsi" w:hAnsiTheme="minorHAnsi" w:cstheme="minorHAnsi"/>
          <w:bCs/>
          <w:sz w:val="20"/>
          <w:lang w:eastAsia="pl-PL"/>
        </w:rPr>
        <w:t>że</w:t>
      </w:r>
      <w:r w:rsidRPr="00CD3E39">
        <w:rPr>
          <w:rFonts w:asciiTheme="minorHAnsi" w:hAnsiTheme="minorHAnsi" w:cstheme="minorHAnsi"/>
          <w:sz w:val="20"/>
          <w:lang w:eastAsia="pl-PL"/>
        </w:rPr>
        <w:t xml:space="preserve"> dysponujemy specjalistycznym sprzętem lub aparaturą do realizacji czynności objętych przedmiotem zamówienia, jak niżej:</w:t>
      </w:r>
    </w:p>
    <w:p w14:paraId="6D1CD6F7" w14:textId="77777777" w:rsidR="000A5EEF" w:rsidRPr="00CD3E39" w:rsidRDefault="000A5EEF" w:rsidP="000A5EEF">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CD3E39"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CD3E39" w:rsidRDefault="000A5EEF" w:rsidP="000A5EEF">
            <w:pPr>
              <w:pStyle w:val="opis"/>
              <w:tabs>
                <w:tab w:val="left" w:pos="415"/>
              </w:tab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CD3E39" w:rsidRDefault="000A5EEF" w:rsidP="000A5EEF">
            <w:pPr>
              <w:pStyle w:val="opis"/>
              <w:spacing w:line="240" w:lineRule="auto"/>
              <w:ind w:left="-51" w:right="85"/>
              <w:jc w:val="center"/>
              <w:rPr>
                <w:rFonts w:asciiTheme="minorHAnsi" w:hAnsiTheme="minorHAnsi" w:cstheme="minorHAnsi"/>
                <w:b/>
                <w:bCs/>
                <w:sz w:val="20"/>
              </w:rPr>
            </w:pPr>
            <w:r w:rsidRPr="00CD3E39">
              <w:rPr>
                <w:rFonts w:asciiTheme="minorHAnsi" w:hAnsiTheme="minorHAnsi" w:cstheme="minorHAnsi"/>
                <w:b/>
                <w:sz w:val="20"/>
              </w:rPr>
              <w:t>Wykaz</w:t>
            </w:r>
            <w:r w:rsidRPr="00CD3E39">
              <w:rPr>
                <w:rFonts w:asciiTheme="minorHAnsi" w:hAnsiTheme="minorHAnsi" w:cstheme="minorHAnsi"/>
                <w:b/>
                <w:bCs/>
                <w:sz w:val="20"/>
              </w:rPr>
              <w:t xml:space="preserve"> narzędzi / sprzętu / aparatury / wyposażenia zakładu / urządzeń technicznych  </w:t>
            </w:r>
          </w:p>
          <w:p w14:paraId="38B4AD0E" w14:textId="77777777" w:rsidR="000A5EEF" w:rsidRPr="00CD3E39" w:rsidRDefault="000A5EEF" w:rsidP="000A5EEF">
            <w:pPr>
              <w:pStyle w:val="opis"/>
              <w:spacing w:line="240" w:lineRule="auto"/>
              <w:ind w:left="-51" w:right="85"/>
              <w:jc w:val="center"/>
              <w:rPr>
                <w:rFonts w:asciiTheme="minorHAnsi" w:hAnsiTheme="minorHAnsi" w:cstheme="minorHAnsi"/>
                <w:b/>
                <w:sz w:val="20"/>
              </w:rPr>
            </w:pPr>
            <w:r w:rsidRPr="00CD3E39">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CD3E39" w:rsidRDefault="000A5EEF" w:rsidP="000A5EEF">
            <w:pPr>
              <w:pStyle w:val="opi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CD3E39" w:rsidRDefault="000A5EEF" w:rsidP="000A5EEF">
            <w:pPr>
              <w:pStyle w:val="opi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uwagi</w:t>
            </w:r>
          </w:p>
        </w:tc>
      </w:tr>
      <w:tr w:rsidR="000A5EEF" w:rsidRPr="00CD3E39"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bl>
    <w:p w14:paraId="698E8A32" w14:textId="77777777" w:rsidR="000A5EEF" w:rsidRPr="00CD3E39" w:rsidRDefault="000A5EEF" w:rsidP="000A5EEF">
      <w:pPr>
        <w:rPr>
          <w:rFonts w:asciiTheme="minorHAnsi" w:hAnsiTheme="minorHAnsi" w:cstheme="minorHAnsi"/>
          <w:sz w:val="20"/>
        </w:rPr>
      </w:pPr>
    </w:p>
    <w:p w14:paraId="1C58A0E5" w14:textId="77777777" w:rsidR="000A5EEF" w:rsidRPr="00CD3E39" w:rsidRDefault="000A5EEF" w:rsidP="000A5EEF">
      <w:pPr>
        <w:rPr>
          <w:rFonts w:asciiTheme="minorHAnsi" w:hAnsiTheme="minorHAnsi" w:cstheme="minorHAnsi"/>
          <w:sz w:val="20"/>
        </w:rPr>
      </w:pPr>
    </w:p>
    <w:p w14:paraId="0F2126EB" w14:textId="77777777" w:rsidR="000A5EEF" w:rsidRPr="00CD3E39" w:rsidRDefault="000A5EEF" w:rsidP="000A5EEF">
      <w:pPr>
        <w:rPr>
          <w:rFonts w:asciiTheme="minorHAnsi" w:hAnsiTheme="minorHAnsi" w:cstheme="minorHAnsi"/>
          <w:sz w:val="20"/>
        </w:rPr>
      </w:pPr>
    </w:p>
    <w:p w14:paraId="05DEC1EB" w14:textId="77777777" w:rsidR="000A5EEF" w:rsidRPr="00CD3E39" w:rsidRDefault="000A5EEF" w:rsidP="000A5EEF">
      <w:pPr>
        <w:spacing w:after="80" w:line="240" w:lineRule="exact"/>
        <w:ind w:left="4690" w:right="-993" w:firstLine="708"/>
        <w:rPr>
          <w:rFonts w:asciiTheme="minorHAnsi" w:hAnsiTheme="minorHAnsi" w:cstheme="minorHAnsi"/>
          <w:sz w:val="16"/>
          <w:szCs w:val="16"/>
        </w:rPr>
      </w:pPr>
      <w:r w:rsidRPr="00CD3E39">
        <w:rPr>
          <w:rFonts w:asciiTheme="minorHAnsi" w:hAnsiTheme="minorHAnsi" w:cstheme="minorHAnsi"/>
          <w:sz w:val="16"/>
          <w:szCs w:val="16"/>
        </w:rPr>
        <w:t>...................................................................................</w:t>
      </w:r>
    </w:p>
    <w:p w14:paraId="4DC1FEDB" w14:textId="77777777" w:rsidR="000A5EEF" w:rsidRPr="00CD3E39" w:rsidRDefault="000A5EEF" w:rsidP="000A5EEF">
      <w:pPr>
        <w:ind w:left="5398" w:right="68" w:hanging="153"/>
        <w:jc w:val="center"/>
        <w:rPr>
          <w:rFonts w:asciiTheme="minorHAnsi" w:hAnsiTheme="minorHAnsi" w:cstheme="minorHAnsi"/>
          <w:i/>
          <w:sz w:val="16"/>
          <w:szCs w:val="16"/>
        </w:rPr>
      </w:pPr>
      <w:r w:rsidRPr="00CD3E39">
        <w:rPr>
          <w:rFonts w:asciiTheme="minorHAnsi" w:hAnsiTheme="minorHAnsi" w:cstheme="minorHAnsi"/>
          <w:i/>
          <w:sz w:val="16"/>
          <w:szCs w:val="16"/>
        </w:rPr>
        <w:t>Data i podpisy osób uprawnionych do składania</w:t>
      </w:r>
    </w:p>
    <w:p w14:paraId="265AF106" w14:textId="77777777" w:rsidR="000A5EEF" w:rsidRPr="00CD3E39" w:rsidRDefault="000A5EEF" w:rsidP="000A5EEF">
      <w:pPr>
        <w:ind w:left="5398" w:right="68" w:hanging="153"/>
        <w:jc w:val="center"/>
        <w:rPr>
          <w:rFonts w:asciiTheme="minorHAnsi" w:hAnsiTheme="minorHAnsi" w:cstheme="minorHAnsi"/>
          <w:i/>
          <w:sz w:val="16"/>
          <w:szCs w:val="16"/>
        </w:rPr>
      </w:pPr>
      <w:r w:rsidRPr="00CD3E39">
        <w:rPr>
          <w:rFonts w:asciiTheme="minorHAnsi" w:hAnsiTheme="minorHAnsi" w:cstheme="minorHAnsi"/>
          <w:i/>
          <w:sz w:val="16"/>
          <w:szCs w:val="16"/>
        </w:rPr>
        <w:t>oświadczeń woli w imieniu Wykonawcy</w:t>
      </w:r>
    </w:p>
    <w:p w14:paraId="4D67A47F" w14:textId="77777777" w:rsidR="00A25E38" w:rsidRDefault="00A25E38" w:rsidP="00CB05D3">
      <w:pPr>
        <w:ind w:right="68"/>
        <w:rPr>
          <w:rFonts w:asciiTheme="minorHAnsi" w:hAnsiTheme="minorHAnsi" w:cstheme="minorHAnsi"/>
          <w:i/>
          <w:sz w:val="16"/>
          <w:szCs w:val="16"/>
        </w:rPr>
        <w:sectPr w:rsidR="00A25E38" w:rsidSect="00A25E38">
          <w:pgSz w:w="11909" w:h="16834"/>
          <w:pgMar w:top="1134" w:right="1276" w:bottom="992" w:left="1559" w:header="142" w:footer="57" w:gutter="0"/>
          <w:pgNumType w:start="1"/>
          <w:cols w:space="708"/>
        </w:sectPr>
      </w:pPr>
    </w:p>
    <w:p w14:paraId="09DD4860" w14:textId="084EADA1" w:rsidR="000A5EEF" w:rsidRDefault="000A5EEF" w:rsidP="00CB05D3">
      <w:pPr>
        <w:ind w:right="68"/>
        <w:rPr>
          <w:rFonts w:asciiTheme="minorHAnsi" w:hAnsiTheme="minorHAnsi" w:cstheme="minorHAnsi"/>
          <w:i/>
          <w:sz w:val="16"/>
          <w:szCs w:val="16"/>
        </w:rPr>
      </w:pPr>
    </w:p>
    <w:p w14:paraId="092E5283" w14:textId="772C94E3" w:rsidR="000A5EEF" w:rsidRDefault="000A5EEF" w:rsidP="000A5EEF">
      <w:pPr>
        <w:ind w:right="68"/>
        <w:jc w:val="left"/>
        <w:rPr>
          <w:rFonts w:asciiTheme="minorHAnsi" w:hAnsiTheme="minorHAnsi" w:cstheme="minorHAnsi"/>
          <w:i/>
          <w:sz w:val="16"/>
          <w:szCs w:val="16"/>
        </w:rPr>
        <w:sectPr w:rsidR="000A5EEF" w:rsidSect="003367F8">
          <w:pgSz w:w="11909" w:h="16834"/>
          <w:pgMar w:top="1134" w:right="1277" w:bottom="993" w:left="1560" w:header="142" w:footer="57" w:gutter="0"/>
          <w:pgNumType w:start="1"/>
          <w:cols w:space="708"/>
        </w:sectPr>
      </w:pPr>
    </w:p>
    <w:p w14:paraId="51201194" w14:textId="77777777"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564F3820" w14:textId="77777777" w:rsidR="000A5EEF" w:rsidRPr="00E54F13" w:rsidRDefault="000A5EEF" w:rsidP="000A5EEF">
      <w:pPr>
        <w:tabs>
          <w:tab w:val="left" w:pos="2100"/>
        </w:tabs>
        <w:rPr>
          <w:rFonts w:asciiTheme="minorHAnsi" w:hAnsiTheme="minorHAnsi" w:cstheme="minorHAnsi"/>
          <w:sz w:val="20"/>
        </w:rPr>
      </w:pPr>
    </w:p>
    <w:p w14:paraId="382909E7" w14:textId="77777777" w:rsidR="000A5EEF" w:rsidRPr="00D10121" w:rsidRDefault="000A5EEF" w:rsidP="000A5EEF">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36C6C6E1" w14:textId="77777777" w:rsidTr="003367F8">
        <w:trPr>
          <w:trHeight w:val="1406"/>
          <w:jc w:val="center"/>
        </w:trPr>
        <w:tc>
          <w:tcPr>
            <w:tcW w:w="3965" w:type="dxa"/>
            <w:tcBorders>
              <w:right w:val="single" w:sz="4" w:space="0" w:color="auto"/>
            </w:tcBorders>
          </w:tcPr>
          <w:p w14:paraId="196DBA70" w14:textId="77777777" w:rsidR="000A5EEF" w:rsidRPr="00D10121" w:rsidRDefault="000A5EEF" w:rsidP="000A5EEF">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21961429" w14:textId="77777777" w:rsidR="000A5EEF" w:rsidRPr="00D10121" w:rsidRDefault="000A5EEF" w:rsidP="000A5EEF">
            <w:pPr>
              <w:ind w:right="28"/>
              <w:jc w:val="left"/>
              <w:rPr>
                <w:rFonts w:asciiTheme="minorHAnsi" w:hAnsiTheme="minorHAnsi" w:cstheme="minorHAnsi"/>
                <w:sz w:val="20"/>
              </w:rPr>
            </w:pPr>
          </w:p>
          <w:p w14:paraId="15902896"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5671C51A"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65A362A4" w14:textId="77777777" w:rsidR="000A5EEF" w:rsidRPr="00D10121" w:rsidRDefault="000A5EEF" w:rsidP="003367F8">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80C1282"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22ED268"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294A96B5"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D8456B3" w14:textId="77777777" w:rsidR="000A5EEF" w:rsidRPr="00D10121" w:rsidRDefault="000A5EEF" w:rsidP="000A5EEF">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48FEECAA"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76CA1537"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419CC88E"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p>
        </w:tc>
      </w:tr>
    </w:tbl>
    <w:p w14:paraId="02C870AC" w14:textId="77777777" w:rsidR="000A5EEF" w:rsidRDefault="000A5EEF" w:rsidP="000A5EEF">
      <w:pPr>
        <w:spacing w:after="80" w:line="240" w:lineRule="auto"/>
        <w:rPr>
          <w:rFonts w:asciiTheme="minorHAnsi" w:eastAsia="Calibri" w:hAnsiTheme="minorHAnsi" w:cstheme="minorHAnsi"/>
          <w:sz w:val="20"/>
          <w:lang w:eastAsia="pl-PL"/>
        </w:rPr>
      </w:pPr>
    </w:p>
    <w:p w14:paraId="6620ABD6" w14:textId="14F5E18B" w:rsidR="000A5EEF" w:rsidRDefault="000A5EEF" w:rsidP="00BA2E98">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E6D1826" w14:textId="343799C2" w:rsidR="000A5EEF" w:rsidRDefault="000A5EEF" w:rsidP="000A5EEF">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F8623A">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EB0D0D" w:rsidRPr="00AE3C43">
        <w:rPr>
          <w:rFonts w:asciiTheme="minorHAnsi" w:hAnsiTheme="minorHAnsi" w:cstheme="minorHAnsi"/>
          <w:noProof/>
          <w:sz w:val="20"/>
        </w:rPr>
        <w:t>0281</w:t>
      </w:r>
      <w:r w:rsidRPr="009572CA">
        <w:rPr>
          <w:rFonts w:asciiTheme="minorHAnsi" w:hAnsiTheme="minorHAnsi" w:cstheme="minorHAnsi"/>
          <w:sz w:val="20"/>
        </w:rPr>
        <w:fldChar w:fldCharType="end"/>
      </w:r>
      <w:r w:rsidR="00FE665B">
        <w:rPr>
          <w:rFonts w:asciiTheme="minorHAnsi" w:hAnsiTheme="minorHAnsi" w:cstheme="minorHAnsi"/>
          <w:sz w:val="20"/>
        </w:rPr>
        <w:t>/</w:t>
      </w:r>
      <w:r w:rsidR="00BA2E98">
        <w:rPr>
          <w:rFonts w:asciiTheme="minorHAnsi" w:hAnsiTheme="minorHAnsi" w:cstheme="minorHAnsi"/>
          <w:sz w:val="20"/>
        </w:rPr>
        <w:t>202</w:t>
      </w:r>
      <w:r w:rsidR="008E3520">
        <w:rPr>
          <w:rFonts w:asciiTheme="minorHAnsi" w:hAnsiTheme="minorHAnsi" w:cstheme="minorHAnsi"/>
          <w:sz w:val="20"/>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EB0D0D" w:rsidRPr="00AE3C43">
        <w:rPr>
          <w:rFonts w:asciiTheme="minorHAnsi" w:eastAsia="Calibr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0A441065"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7035BB12" w14:textId="77777777" w:rsidR="000A5EEF" w:rsidRDefault="000A5EEF" w:rsidP="000A5EEF">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6A2D8C" w14:paraId="5C6D66A4" w14:textId="77777777" w:rsidTr="000A5EEF">
        <w:trPr>
          <w:cantSplit/>
          <w:trHeight w:val="532"/>
        </w:trPr>
        <w:tc>
          <w:tcPr>
            <w:tcW w:w="4253" w:type="dxa"/>
            <w:shd w:val="clear" w:color="auto" w:fill="C6D9F1"/>
            <w:vAlign w:val="center"/>
          </w:tcPr>
          <w:p w14:paraId="58568D36" w14:textId="77777777" w:rsidR="000A5EEF" w:rsidRPr="006674E5" w:rsidRDefault="000A5EEF" w:rsidP="000A5EEF">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B742B36" w14:textId="77777777" w:rsidR="000A5EEF" w:rsidRPr="006674E5" w:rsidRDefault="000A5EEF" w:rsidP="000A5EEF">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02AA5AE3" w14:textId="77777777" w:rsidR="000A5EEF" w:rsidRPr="006674E5" w:rsidRDefault="000A5EEF" w:rsidP="000A5EEF">
            <w:pPr>
              <w:spacing w:line="240" w:lineRule="auto"/>
              <w:ind w:firstLine="72"/>
              <w:jc w:val="center"/>
              <w:rPr>
                <w:rFonts w:ascii="Calibri" w:hAnsi="Calibri"/>
                <w:sz w:val="20"/>
                <w:szCs w:val="22"/>
              </w:rPr>
            </w:pPr>
            <w:r w:rsidRPr="006674E5">
              <w:rPr>
                <w:rFonts w:ascii="Calibri" w:hAnsi="Calibri"/>
                <w:sz w:val="20"/>
                <w:szCs w:val="22"/>
              </w:rPr>
              <w:t>NIP/REGON</w:t>
            </w:r>
          </w:p>
        </w:tc>
      </w:tr>
      <w:tr w:rsidR="000A5EEF" w:rsidRPr="006A2D8C" w14:paraId="7E35935A" w14:textId="77777777" w:rsidTr="00BA2E98">
        <w:trPr>
          <w:cantSplit/>
          <w:trHeight w:val="351"/>
        </w:trPr>
        <w:tc>
          <w:tcPr>
            <w:tcW w:w="4253" w:type="dxa"/>
          </w:tcPr>
          <w:p w14:paraId="7AA88BE8" w14:textId="6DB77FA8" w:rsidR="000A5EEF" w:rsidRPr="006A2D8C" w:rsidRDefault="000A5EEF" w:rsidP="00BA2E98">
            <w:pPr>
              <w:spacing w:line="240" w:lineRule="auto"/>
              <w:rPr>
                <w:rFonts w:ascii="Calibri" w:hAnsi="Calibri"/>
                <w:szCs w:val="22"/>
              </w:rPr>
            </w:pPr>
          </w:p>
        </w:tc>
        <w:tc>
          <w:tcPr>
            <w:tcW w:w="2835" w:type="dxa"/>
          </w:tcPr>
          <w:p w14:paraId="2F0C44AF" w14:textId="77777777" w:rsidR="000A5EEF" w:rsidRPr="006A2D8C" w:rsidRDefault="000A5EEF" w:rsidP="00BA2E98">
            <w:pPr>
              <w:spacing w:line="240" w:lineRule="auto"/>
              <w:ind w:hanging="1418"/>
              <w:jc w:val="center"/>
              <w:rPr>
                <w:rFonts w:ascii="Calibri" w:hAnsi="Calibri"/>
                <w:szCs w:val="22"/>
              </w:rPr>
            </w:pPr>
          </w:p>
        </w:tc>
        <w:tc>
          <w:tcPr>
            <w:tcW w:w="3044" w:type="dxa"/>
          </w:tcPr>
          <w:p w14:paraId="04B3BBBA" w14:textId="77777777" w:rsidR="000A5EEF" w:rsidRPr="006A2D8C" w:rsidRDefault="000A5EEF" w:rsidP="00BA2E98">
            <w:pPr>
              <w:spacing w:line="240" w:lineRule="auto"/>
              <w:ind w:hanging="1418"/>
              <w:jc w:val="center"/>
              <w:rPr>
                <w:rFonts w:ascii="Calibri" w:hAnsi="Calibri"/>
                <w:szCs w:val="22"/>
              </w:rPr>
            </w:pPr>
          </w:p>
        </w:tc>
      </w:tr>
    </w:tbl>
    <w:p w14:paraId="6862DA28" w14:textId="77777777" w:rsidR="000A5EEF" w:rsidRPr="00441D1F" w:rsidRDefault="000A5EEF" w:rsidP="000A5EEF">
      <w:pPr>
        <w:spacing w:after="80" w:line="240" w:lineRule="auto"/>
        <w:ind w:left="-142"/>
        <w:rPr>
          <w:rFonts w:asciiTheme="minorHAnsi" w:eastAsia="Calibri" w:hAnsiTheme="minorHAnsi" w:cstheme="minorHAnsi"/>
          <w:sz w:val="16"/>
          <w:szCs w:val="16"/>
          <w:lang w:eastAsia="pl-PL"/>
        </w:rPr>
      </w:pPr>
    </w:p>
    <w:p w14:paraId="3358111D" w14:textId="77777777" w:rsidR="000A5EEF" w:rsidRDefault="000A5EEF" w:rsidP="000A5EEF">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A7EAF" w14:paraId="225D6A3A" w14:textId="77777777" w:rsidTr="000A5EEF">
        <w:trPr>
          <w:trHeight w:val="1104"/>
        </w:trPr>
        <w:tc>
          <w:tcPr>
            <w:tcW w:w="1560" w:type="dxa"/>
            <w:shd w:val="clear" w:color="auto" w:fill="C6D9F1" w:themeFill="text2" w:themeFillTint="33"/>
            <w:vAlign w:val="center"/>
          </w:tcPr>
          <w:p w14:paraId="5495648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4820D9B4"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F4CB67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0"/>
            </w:r>
            <w:r w:rsidRPr="00D046DB">
              <w:rPr>
                <w:rFonts w:asciiTheme="minorHAnsi" w:hAnsiTheme="minorHAnsi"/>
                <w:sz w:val="18"/>
                <w:szCs w:val="18"/>
              </w:rPr>
              <w:t xml:space="preserve">) </w:t>
            </w:r>
          </w:p>
          <w:p w14:paraId="17F241B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43D01F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A5EEF" w:rsidRPr="009A7EAF"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29AF3FA2"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4328F634"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809" w:type="dxa"/>
          </w:tcPr>
          <w:p w14:paraId="157A0641"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2268" w:type="dxa"/>
          </w:tcPr>
          <w:p w14:paraId="054EAB88"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701" w:type="dxa"/>
          </w:tcPr>
          <w:p w14:paraId="3617318F"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r>
      <w:tr w:rsidR="000A5EEF" w:rsidRPr="009A7EAF"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A3218BA"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6EEB83C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C2ADB21"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7325749A"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7EF71C3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128FDC5E"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3405AD6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8D9696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27ACF6C0"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3182D9ED"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196A0709"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139CA45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7B593654"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8863279"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F4B0C78"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5176420E" w14:textId="77777777" w:rsidTr="00BA2E98">
        <w:trPr>
          <w:trHeight w:val="298"/>
        </w:trPr>
        <w:tc>
          <w:tcPr>
            <w:tcW w:w="1560" w:type="dxa"/>
            <w:vMerge/>
            <w:shd w:val="clear" w:color="auto" w:fill="F2F2F2" w:themeFill="background1" w:themeFillShade="F2"/>
            <w:vAlign w:val="center"/>
          </w:tcPr>
          <w:p w14:paraId="18F9070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48E740D"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0806E38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0B536C7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1A75C4F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311EB22"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311AECDA" w14:textId="77777777" w:rsidTr="00BA2E98">
        <w:trPr>
          <w:trHeight w:val="259"/>
        </w:trPr>
        <w:tc>
          <w:tcPr>
            <w:tcW w:w="1560" w:type="dxa"/>
            <w:vMerge/>
            <w:shd w:val="clear" w:color="auto" w:fill="F2F2F2" w:themeFill="background1" w:themeFillShade="F2"/>
            <w:vAlign w:val="center"/>
          </w:tcPr>
          <w:p w14:paraId="40D0F09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AAAEB6F"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A16D09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84D5E2A"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B22505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5E7106B3"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0D0198AF" w14:textId="77777777" w:rsidTr="00BA2E98">
        <w:trPr>
          <w:trHeight w:val="278"/>
        </w:trPr>
        <w:tc>
          <w:tcPr>
            <w:tcW w:w="1560" w:type="dxa"/>
            <w:vMerge/>
            <w:shd w:val="clear" w:color="auto" w:fill="F2F2F2" w:themeFill="background1" w:themeFillShade="F2"/>
            <w:vAlign w:val="center"/>
          </w:tcPr>
          <w:p w14:paraId="70FD294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2590F0"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B3622AD"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6DD185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7AFCBFF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4D5D3D32" w14:textId="77777777" w:rsidR="000A5EEF" w:rsidRPr="009A7EAF" w:rsidRDefault="000A5EEF" w:rsidP="000A5EEF">
            <w:pPr>
              <w:autoSpaceDE w:val="0"/>
              <w:autoSpaceDN w:val="0"/>
              <w:adjustRightInd w:val="0"/>
              <w:spacing w:line="240" w:lineRule="auto"/>
              <w:rPr>
                <w:rFonts w:asciiTheme="minorHAnsi" w:hAnsiTheme="minorHAnsi"/>
                <w:sz w:val="20"/>
              </w:rPr>
            </w:pPr>
          </w:p>
        </w:tc>
      </w:tr>
    </w:tbl>
    <w:p w14:paraId="114B2C2C" w14:textId="77777777" w:rsidR="000A5EEF" w:rsidRPr="00034C7C" w:rsidRDefault="000A5EEF" w:rsidP="000A5EEF">
      <w:pPr>
        <w:autoSpaceDE w:val="0"/>
        <w:autoSpaceDN w:val="0"/>
        <w:adjustRightInd w:val="0"/>
        <w:spacing w:line="240" w:lineRule="auto"/>
        <w:rPr>
          <w:rFonts w:asciiTheme="minorHAnsi" w:hAnsiTheme="minorHAnsi"/>
          <w:sz w:val="16"/>
          <w:szCs w:val="16"/>
        </w:rPr>
      </w:pPr>
    </w:p>
    <w:p w14:paraId="0BEA491D" w14:textId="77777777" w:rsidR="000A5EEF" w:rsidRPr="00D10121" w:rsidRDefault="000A5EEF" w:rsidP="000A5EEF">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1"/>
      </w:r>
      <w:r w:rsidRPr="00D10121">
        <w:rPr>
          <w:rFonts w:asciiTheme="minorHAnsi" w:hAnsiTheme="minorHAnsi"/>
          <w:sz w:val="18"/>
        </w:rPr>
        <w:t>.</w:t>
      </w:r>
    </w:p>
    <w:p w14:paraId="360388B2" w14:textId="77777777" w:rsidR="000A5EEF" w:rsidRPr="00D10121" w:rsidRDefault="000A5EEF" w:rsidP="000A5EEF">
      <w:pPr>
        <w:autoSpaceDE w:val="0"/>
        <w:autoSpaceDN w:val="0"/>
        <w:adjustRightInd w:val="0"/>
        <w:spacing w:line="240" w:lineRule="auto"/>
        <w:rPr>
          <w:rFonts w:asciiTheme="minorHAnsi" w:hAnsiTheme="minorHAnsi"/>
          <w:sz w:val="18"/>
        </w:rPr>
      </w:pPr>
    </w:p>
    <w:p w14:paraId="409FE01E" w14:textId="77777777" w:rsidR="000A5EEF" w:rsidRPr="009A7EAF" w:rsidRDefault="000A5EEF" w:rsidP="00BA2E98">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5065B55D" w14:textId="77777777" w:rsidR="000A5EEF" w:rsidRPr="00C0366B" w:rsidRDefault="000A5EEF" w:rsidP="000A5EEF">
      <w:pPr>
        <w:rPr>
          <w:rFonts w:asciiTheme="minorHAnsi" w:hAnsiTheme="minorHAnsi" w:cs="Arial"/>
          <w:sz w:val="20"/>
        </w:rPr>
      </w:pPr>
    </w:p>
    <w:p w14:paraId="68EBA226" w14:textId="77777777" w:rsidR="000A5EEF" w:rsidRPr="00C0366B" w:rsidRDefault="000A5EEF" w:rsidP="000A5EEF">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32B88531" w14:textId="77777777" w:rsidR="000A5EEF" w:rsidRDefault="000A5EEF" w:rsidP="000A5EEF">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3367F8">
          <w:headerReference w:type="default" r:id="rId23"/>
          <w:headerReference w:type="first" r:id="rId24"/>
          <w:footerReference w:type="first" r:id="rId25"/>
          <w:type w:val="continuous"/>
          <w:pgSz w:w="11909" w:h="16834" w:code="9"/>
          <w:pgMar w:top="1134" w:right="852" w:bottom="992" w:left="1134" w:header="142" w:footer="376" w:gutter="0"/>
          <w:pgNumType w:start="1"/>
          <w:cols w:space="708"/>
          <w:docGrid w:linePitch="299"/>
        </w:sectPr>
      </w:pPr>
    </w:p>
    <w:p w14:paraId="348E5065" w14:textId="77777777"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097CB3EE" w14:textId="77777777" w:rsidTr="000A5EEF">
        <w:trPr>
          <w:trHeight w:val="1488"/>
          <w:jc w:val="center"/>
        </w:trPr>
        <w:tc>
          <w:tcPr>
            <w:tcW w:w="3965" w:type="dxa"/>
            <w:tcBorders>
              <w:right w:val="single" w:sz="4" w:space="0" w:color="auto"/>
            </w:tcBorders>
          </w:tcPr>
          <w:p w14:paraId="24961627" w14:textId="77777777" w:rsidR="000A5EEF" w:rsidRPr="00914766" w:rsidRDefault="000A5EEF" w:rsidP="000A5EEF">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2CDCA6CB" w14:textId="77777777" w:rsidR="000A5EEF" w:rsidRPr="00914766" w:rsidRDefault="000A5EEF" w:rsidP="000A5EEF">
            <w:pPr>
              <w:ind w:right="28"/>
              <w:jc w:val="left"/>
              <w:rPr>
                <w:rFonts w:asciiTheme="minorHAnsi" w:hAnsiTheme="minorHAnsi" w:cstheme="minorHAnsi"/>
                <w:sz w:val="20"/>
              </w:rPr>
            </w:pPr>
          </w:p>
          <w:p w14:paraId="27F77E4F"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5CB557E4"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33F9B2B3" w14:textId="77777777" w:rsidR="000A5EEF" w:rsidRPr="00914766" w:rsidRDefault="000A5EEF" w:rsidP="000A5EEF">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D4953F3" w14:textId="77777777" w:rsidR="000A5EEF" w:rsidRPr="00B36DC5" w:rsidRDefault="000A5EEF" w:rsidP="000A5EEF">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6B56FD" w:rsidRDefault="000A5EEF" w:rsidP="000A5EEF">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42738571" w14:textId="77777777" w:rsidR="000A5EEF" w:rsidRDefault="000A5EEF" w:rsidP="000A5EEF">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64D32607" w14:textId="77777777" w:rsidR="000A5EEF" w:rsidRPr="00914766" w:rsidRDefault="000A5EEF" w:rsidP="000A5EEF">
            <w:pPr>
              <w:spacing w:line="360" w:lineRule="auto"/>
              <w:rPr>
                <w:rFonts w:asciiTheme="minorHAnsi" w:eastAsiaTheme="majorEastAsia" w:hAnsiTheme="minorHAnsi" w:cstheme="minorHAnsi"/>
                <w:b/>
                <w:i/>
                <w:iCs/>
                <w:sz w:val="14"/>
                <w:szCs w:val="14"/>
                <w:u w:val="single"/>
              </w:rPr>
            </w:pPr>
          </w:p>
          <w:p w14:paraId="1366BC8D"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675C372D" w14:textId="77777777" w:rsidR="000A5EEF" w:rsidRPr="00914766" w:rsidRDefault="000A5EEF" w:rsidP="000A5EE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57BD9DE6"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5F779E" w14:textId="77777777" w:rsidR="000A5EEF" w:rsidRPr="00724BFB" w:rsidRDefault="000A5EEF" w:rsidP="000A5EEF">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100F6889" w14:textId="77777777" w:rsidR="000A5EEF" w:rsidRDefault="000A5EEF" w:rsidP="000A5EEF">
      <w:pPr>
        <w:spacing w:after="80" w:line="240" w:lineRule="auto"/>
        <w:rPr>
          <w:rFonts w:asciiTheme="minorHAnsi" w:eastAsia="Calibri" w:hAnsiTheme="minorHAnsi" w:cstheme="minorHAnsi"/>
          <w:sz w:val="20"/>
          <w:lang w:eastAsia="pl-PL"/>
        </w:rPr>
      </w:pPr>
    </w:p>
    <w:p w14:paraId="3A2A16A7" w14:textId="77777777" w:rsidR="000A5EEF" w:rsidRDefault="000A5EEF" w:rsidP="000A5EEF">
      <w:pPr>
        <w:spacing w:after="80" w:line="240" w:lineRule="auto"/>
        <w:rPr>
          <w:rFonts w:asciiTheme="minorHAnsi" w:eastAsia="Calibri" w:hAnsiTheme="minorHAnsi" w:cstheme="minorHAnsi"/>
          <w:sz w:val="20"/>
          <w:lang w:eastAsia="pl-PL"/>
        </w:rPr>
      </w:pPr>
    </w:p>
    <w:p w14:paraId="7BB3D80F" w14:textId="77777777" w:rsidR="000A5EEF" w:rsidRPr="009C2468"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D74BE05" w14:textId="77777777" w:rsidR="000A5EEF" w:rsidRPr="009C2468"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2AAA859" w14:textId="531AB1E3" w:rsidR="000A5EEF" w:rsidRPr="009C2468" w:rsidRDefault="000A5EEF" w:rsidP="000A5EEF">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F8623A">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441D1F">
        <w:rPr>
          <w:rFonts w:asciiTheme="minorHAnsi" w:hAnsiTheme="minorHAnsi" w:cstheme="minorHAnsi"/>
          <w:sz w:val="20"/>
          <w:szCs w:val="22"/>
        </w:rPr>
        <w:fldChar w:fldCharType="end"/>
      </w:r>
      <w:r w:rsidR="00FE665B">
        <w:rPr>
          <w:rFonts w:asciiTheme="minorHAnsi" w:hAnsiTheme="minorHAnsi" w:cstheme="minorHAnsi"/>
          <w:sz w:val="20"/>
          <w:szCs w:val="22"/>
        </w:rPr>
        <w:t>/</w:t>
      </w:r>
      <w:r w:rsidR="00BA2E98">
        <w:rPr>
          <w:rFonts w:asciiTheme="minorHAnsi" w:hAnsiTheme="minorHAnsi" w:cstheme="minorHAnsi"/>
          <w:sz w:val="20"/>
          <w:szCs w:val="22"/>
        </w:rPr>
        <w:t>202</w:t>
      </w:r>
      <w:r w:rsidR="008E3520">
        <w:rPr>
          <w:rFonts w:asciiTheme="minorHAnsi" w:hAnsiTheme="minorHAnsi" w:cstheme="minorHAnsi"/>
          <w:sz w:val="20"/>
          <w:szCs w:val="22"/>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EB0D0D" w:rsidRPr="00AE3C43">
        <w:rPr>
          <w:rFonts w:asciiTheme="minorHAnsi" w:eastAsia="Calibr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80932B4"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sz w:val="20"/>
        </w:rPr>
      </w:pPr>
    </w:p>
    <w:p w14:paraId="03EAEB1A"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649F166"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D1774AE"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9C2468"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9C2468"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58F0DA1" w14:textId="77777777" w:rsidR="000A5EEF" w:rsidRPr="009C2468"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4C0AB0DB" w14:textId="77777777" w:rsidR="000A5EEF" w:rsidRPr="007B5C8C"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12F9374" w14:textId="77777777" w:rsidR="000A5EEF" w:rsidRPr="009C2468" w:rsidRDefault="000A5EEF" w:rsidP="000A5EEF">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A5EEF" w:rsidRPr="009C2468" w14:paraId="7FE2058C" w14:textId="77777777" w:rsidTr="000A5EEF">
        <w:trPr>
          <w:trHeight w:val="284"/>
        </w:trPr>
        <w:tc>
          <w:tcPr>
            <w:tcW w:w="4922" w:type="dxa"/>
            <w:hideMark/>
          </w:tcPr>
          <w:p w14:paraId="2938B770" w14:textId="77777777" w:rsidR="000A5EEF" w:rsidRPr="009C2468" w:rsidRDefault="000A5EEF" w:rsidP="000A5EEF">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A5EEF" w:rsidRPr="009C2468" w14:paraId="078FC619" w14:textId="77777777" w:rsidTr="000A5EEF">
        <w:trPr>
          <w:trHeight w:val="284"/>
        </w:trPr>
        <w:tc>
          <w:tcPr>
            <w:tcW w:w="4922" w:type="dxa"/>
            <w:hideMark/>
          </w:tcPr>
          <w:p w14:paraId="1CFBBF1A" w14:textId="77777777" w:rsidR="000A5EEF" w:rsidRDefault="000A5EEF" w:rsidP="000A5EEF">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00DF0A03" w14:textId="77777777" w:rsidR="000A5EEF" w:rsidRPr="009C2468" w:rsidRDefault="000A5EEF" w:rsidP="000A5EEF">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B72ACDA" w14:textId="75184367" w:rsidR="00EA4923" w:rsidRDefault="00EA4923" w:rsidP="000A5EEF">
      <w:pPr>
        <w:spacing w:before="120" w:line="24" w:lineRule="atLeast"/>
        <w:jc w:val="left"/>
        <w:outlineLvl w:val="0"/>
        <w:rPr>
          <w:rFonts w:asciiTheme="minorHAnsi" w:hAnsiTheme="minorHAnsi" w:cstheme="minorHAnsi"/>
          <w:sz w:val="20"/>
        </w:rPr>
      </w:pPr>
    </w:p>
    <w:p w14:paraId="3EDEBBC2" w14:textId="77777777" w:rsidR="00EA4923" w:rsidRDefault="00EA4923">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59162487" w14:textId="77777777" w:rsidR="00A25E38" w:rsidRDefault="00A25E38" w:rsidP="00EA4923">
      <w:pPr>
        <w:pStyle w:val="Nagwek1"/>
        <w:shd w:val="clear" w:color="auto" w:fill="C6D9F1" w:themeFill="text2" w:themeFillTint="33"/>
        <w:rPr>
          <w:rFonts w:cstheme="minorHAnsi"/>
          <w:color w:val="000000" w:themeColor="text1"/>
          <w:sz w:val="20"/>
          <w:szCs w:val="20"/>
        </w:rPr>
        <w:sectPr w:rsidR="00A25E38" w:rsidSect="00A25E38">
          <w:headerReference w:type="default" r:id="rId26"/>
          <w:footerReference w:type="default" r:id="rId27"/>
          <w:headerReference w:type="first" r:id="rId28"/>
          <w:footerReference w:type="first" r:id="rId29"/>
          <w:pgSz w:w="11909" w:h="16834" w:code="9"/>
          <w:pgMar w:top="1134" w:right="852" w:bottom="992" w:left="1134" w:header="142" w:footer="376" w:gutter="0"/>
          <w:pgNumType w:start="1"/>
          <w:cols w:space="708"/>
          <w:titlePg/>
          <w:docGrid w:linePitch="299"/>
        </w:sectPr>
      </w:pPr>
    </w:p>
    <w:p w14:paraId="54006F27" w14:textId="1A2358E6" w:rsidR="00EA4923" w:rsidRPr="00CD3E39" w:rsidRDefault="00EA4923" w:rsidP="00CB05D3">
      <w:pPr>
        <w:pStyle w:val="Nagwek1"/>
        <w:shd w:val="clear" w:color="auto" w:fill="C6D9F1" w:themeFill="text2" w:themeFillTint="33"/>
        <w:spacing w:before="0"/>
        <w:rPr>
          <w:rFonts w:cstheme="minorHAnsi"/>
          <w:color w:val="000000" w:themeColor="text1"/>
          <w:sz w:val="20"/>
          <w:szCs w:val="20"/>
        </w:rPr>
      </w:pPr>
      <w:r w:rsidRPr="00CD3E39">
        <w:rPr>
          <w:rFonts w:cstheme="minorHAnsi"/>
          <w:color w:val="000000" w:themeColor="text1"/>
          <w:sz w:val="20"/>
          <w:szCs w:val="20"/>
        </w:rPr>
        <w:lastRenderedPageBreak/>
        <w:t>ZAŁĄCZNIK NR 12 DO SWZ – ANKIETA WERYFIKACJI WYKONAWCY W ZAKRESIE ZAPEWNIENIA GWARANCJI BEZPIECZEŃSTWA PRZETWARZANIA DANYCH OSOBOWYCH</w:t>
      </w:r>
    </w:p>
    <w:p w14:paraId="2FB50801"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4F00EA3A"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EA4923" w:rsidRPr="00CD3E39" w14:paraId="09C2153A" w14:textId="77777777" w:rsidTr="00A97EC4">
        <w:trPr>
          <w:trHeight w:val="1585"/>
        </w:trPr>
        <w:tc>
          <w:tcPr>
            <w:tcW w:w="3965" w:type="dxa"/>
            <w:tcBorders>
              <w:right w:val="single" w:sz="4" w:space="0" w:color="auto"/>
            </w:tcBorders>
          </w:tcPr>
          <w:p w14:paraId="71268111" w14:textId="77777777" w:rsidR="00EA4923" w:rsidRPr="00CD3E39" w:rsidRDefault="00EA4923" w:rsidP="00077561">
            <w:pPr>
              <w:ind w:right="28"/>
              <w:jc w:val="left"/>
              <w:rPr>
                <w:rFonts w:asciiTheme="minorHAnsi" w:hAnsiTheme="minorHAnsi" w:cstheme="minorHAnsi"/>
                <w:b/>
                <w:i/>
                <w:iCs/>
                <w:sz w:val="20"/>
                <w:u w:val="single"/>
              </w:rPr>
            </w:pPr>
            <w:r w:rsidRPr="00CD3E39">
              <w:rPr>
                <w:rFonts w:asciiTheme="minorHAnsi" w:hAnsiTheme="minorHAnsi" w:cstheme="minorHAnsi"/>
                <w:b/>
                <w:i/>
                <w:iCs/>
                <w:sz w:val="20"/>
                <w:u w:val="single"/>
              </w:rPr>
              <w:t>Wykonawca (podmiot przetwarzający)</w:t>
            </w:r>
          </w:p>
          <w:p w14:paraId="6D326CBF" w14:textId="77777777" w:rsidR="00EA4923" w:rsidRPr="00CD3E39" w:rsidRDefault="00EA4923" w:rsidP="00077561">
            <w:pPr>
              <w:ind w:right="28"/>
              <w:jc w:val="left"/>
              <w:rPr>
                <w:rFonts w:asciiTheme="minorHAnsi" w:hAnsiTheme="minorHAnsi" w:cstheme="minorHAnsi"/>
                <w:sz w:val="20"/>
              </w:rPr>
            </w:pPr>
          </w:p>
          <w:p w14:paraId="4282DA17" w14:textId="77777777" w:rsidR="00EA4923" w:rsidRPr="00CD3E39" w:rsidRDefault="00EA4923" w:rsidP="00077561">
            <w:pPr>
              <w:ind w:right="28"/>
              <w:jc w:val="center"/>
              <w:rPr>
                <w:rFonts w:asciiTheme="minorHAnsi" w:hAnsiTheme="minorHAnsi" w:cstheme="minorHAnsi"/>
                <w:sz w:val="20"/>
              </w:rPr>
            </w:pPr>
            <w:r w:rsidRPr="00CD3E39">
              <w:rPr>
                <w:rFonts w:asciiTheme="minorHAnsi" w:hAnsiTheme="minorHAnsi" w:cstheme="minorHAnsi"/>
                <w:sz w:val="20"/>
              </w:rPr>
              <w:t>…………………………………………………</w:t>
            </w:r>
          </w:p>
          <w:p w14:paraId="30F58431" w14:textId="77777777" w:rsidR="00EA4923" w:rsidRPr="00CD3E39" w:rsidRDefault="00EA4923" w:rsidP="00077561">
            <w:pPr>
              <w:ind w:right="28"/>
              <w:jc w:val="center"/>
              <w:rPr>
                <w:rFonts w:asciiTheme="minorHAnsi" w:hAnsiTheme="minorHAnsi" w:cstheme="minorHAnsi"/>
                <w:sz w:val="20"/>
              </w:rPr>
            </w:pPr>
            <w:r w:rsidRPr="00CD3E39">
              <w:rPr>
                <w:rFonts w:asciiTheme="minorHAnsi" w:hAnsiTheme="minorHAnsi" w:cstheme="minorHAnsi"/>
                <w:sz w:val="20"/>
              </w:rPr>
              <w:t>……………………………………………….</w:t>
            </w:r>
          </w:p>
          <w:p w14:paraId="1C0EA363" w14:textId="40CD7D6E" w:rsidR="00EA4923" w:rsidRPr="00CD3E39" w:rsidRDefault="00EA4923" w:rsidP="00A97EC4">
            <w:pPr>
              <w:ind w:right="28"/>
              <w:jc w:val="center"/>
              <w:rPr>
                <w:rFonts w:asciiTheme="minorHAnsi" w:hAnsiTheme="minorHAnsi" w:cstheme="minorHAnsi"/>
                <w:i/>
                <w:sz w:val="20"/>
              </w:rPr>
            </w:pPr>
            <w:r w:rsidRPr="00CD3E39">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89ED2CB" w14:textId="77777777" w:rsidR="00EA4923" w:rsidRPr="00CD3E39" w:rsidRDefault="00EA4923" w:rsidP="00077561">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009C10B" w14:textId="77777777" w:rsidR="00EA4923" w:rsidRPr="00CD3E39" w:rsidRDefault="00EA4923" w:rsidP="00077561">
            <w:pPr>
              <w:spacing w:line="360" w:lineRule="auto"/>
              <w:rPr>
                <w:rFonts w:asciiTheme="minorHAnsi" w:eastAsiaTheme="majorEastAsia" w:hAnsiTheme="minorHAnsi" w:cstheme="minorHAnsi"/>
                <w:b/>
                <w:i/>
                <w:iCs/>
                <w:sz w:val="20"/>
                <w:u w:val="single"/>
              </w:rPr>
            </w:pPr>
            <w:r w:rsidRPr="00CD3E39">
              <w:rPr>
                <w:rFonts w:asciiTheme="minorHAnsi" w:eastAsiaTheme="majorEastAsia" w:hAnsiTheme="minorHAnsi" w:cstheme="minorHAnsi"/>
                <w:b/>
                <w:i/>
                <w:iCs/>
                <w:sz w:val="20"/>
                <w:u w:val="single"/>
              </w:rPr>
              <w:t xml:space="preserve">Zamawiający </w:t>
            </w:r>
          </w:p>
          <w:p w14:paraId="71C9C0F9" w14:textId="77777777" w:rsidR="00EA4923" w:rsidRPr="00CD3E39" w:rsidRDefault="00EA4923" w:rsidP="00EA4923">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w:t>
            </w:r>
          </w:p>
          <w:p w14:paraId="63FCF5FC" w14:textId="77777777" w:rsidR="00EA4923" w:rsidRPr="00CD3E39" w:rsidRDefault="00EA4923" w:rsidP="00EA4923">
            <w:pPr>
              <w:spacing w:before="120" w:after="120" w:line="240" w:lineRule="auto"/>
              <w:contextualSpacing/>
              <w:jc w:val="center"/>
              <w:rPr>
                <w:rFonts w:asciiTheme="minorHAnsi" w:eastAsia="Calibri" w:hAnsiTheme="minorHAnsi" w:cstheme="minorHAnsi"/>
                <w:sz w:val="20"/>
              </w:rPr>
            </w:pPr>
            <w:r w:rsidRPr="00CD3E39">
              <w:rPr>
                <w:rFonts w:asciiTheme="minorHAnsi" w:eastAsia="Calibri" w:hAnsiTheme="minorHAnsi" w:cstheme="minorHAnsi"/>
                <w:sz w:val="20"/>
              </w:rPr>
              <w:t>w imieniu i na rzecz której działa:</w:t>
            </w:r>
          </w:p>
          <w:p w14:paraId="7A75A32E" w14:textId="77777777" w:rsidR="00EA4923" w:rsidRPr="00CD3E39" w:rsidRDefault="00EA4923" w:rsidP="00EA4923">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 Oddział Warszawa</w:t>
            </w:r>
          </w:p>
          <w:p w14:paraId="49818B19" w14:textId="0E02055D" w:rsidR="00EA4923" w:rsidRPr="00CD3E39" w:rsidRDefault="00EA4923" w:rsidP="00EA4923">
            <w:pPr>
              <w:spacing w:line="360" w:lineRule="auto"/>
              <w:jc w:val="center"/>
              <w:rPr>
                <w:rFonts w:asciiTheme="minorHAnsi" w:eastAsiaTheme="majorEastAsia" w:hAnsiTheme="minorHAnsi" w:cstheme="minorHAnsi"/>
                <w:i/>
                <w:iCs/>
                <w:sz w:val="20"/>
              </w:rPr>
            </w:pPr>
            <w:r w:rsidRPr="00CD3E39">
              <w:rPr>
                <w:rFonts w:asciiTheme="minorHAnsi" w:eastAsia="Calibri" w:hAnsiTheme="minorHAnsi" w:cstheme="minorHAnsi"/>
                <w:color w:val="000000"/>
                <w:sz w:val="20"/>
              </w:rPr>
              <w:t>ul. Marsa 95, 04-470 Warszawa.</w:t>
            </w:r>
          </w:p>
        </w:tc>
      </w:tr>
    </w:tbl>
    <w:p w14:paraId="75B50F0F"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3E0FAD1B"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7A70CBFB" w14:textId="77777777" w:rsidR="00EA4923" w:rsidRPr="00CD3E39" w:rsidRDefault="00EA4923" w:rsidP="00EA4923">
      <w:pPr>
        <w:tabs>
          <w:tab w:val="left" w:pos="1628"/>
        </w:tabs>
        <w:jc w:val="center"/>
        <w:rPr>
          <w:rFonts w:asciiTheme="minorHAnsi" w:hAnsiTheme="minorHAnsi" w:cstheme="minorHAnsi"/>
          <w:b/>
          <w:sz w:val="20"/>
        </w:rPr>
      </w:pPr>
      <w:r w:rsidRPr="00CD3E39">
        <w:rPr>
          <w:rFonts w:asciiTheme="minorHAnsi" w:hAnsiTheme="minorHAnsi" w:cstheme="minorHAnsi"/>
          <w:b/>
          <w:sz w:val="20"/>
        </w:rPr>
        <w:t>ANKIETA WERYFIKACJI WYKONAWCY W ZAKRESIE ZAPEWNIENIA GWARANCJI BEZPIECZEŃSTWA PRZETWARZANIA DANYCH OSOBOWYCH</w:t>
      </w:r>
    </w:p>
    <w:p w14:paraId="544E60F5" w14:textId="77777777" w:rsidR="00EA4923" w:rsidRPr="00CD3E39" w:rsidRDefault="00EA4923" w:rsidP="00EA4923">
      <w:pPr>
        <w:rPr>
          <w:rFonts w:asciiTheme="minorHAnsi" w:hAnsiTheme="minorHAnsi" w:cstheme="minorHAnsi"/>
          <w:sz w:val="20"/>
        </w:rPr>
      </w:pPr>
    </w:p>
    <w:p w14:paraId="5DEA6BBF" w14:textId="77777777" w:rsidR="00EA4923" w:rsidRPr="00CD3E39" w:rsidRDefault="00EA4923" w:rsidP="00EA4923">
      <w:pPr>
        <w:rPr>
          <w:rFonts w:asciiTheme="minorHAnsi" w:hAnsiTheme="minorHAnsi" w:cstheme="minorHAnsi"/>
          <w:sz w:val="20"/>
        </w:rPr>
      </w:pPr>
    </w:p>
    <w:p w14:paraId="44100D33" w14:textId="0950D664" w:rsidR="00EA4923" w:rsidRPr="00CD3E39" w:rsidRDefault="00EA4923" w:rsidP="00A97EC4">
      <w:pPr>
        <w:spacing w:after="120" w:line="240" w:lineRule="auto"/>
        <w:rPr>
          <w:rFonts w:asciiTheme="minorHAnsi" w:hAnsiTheme="minorHAnsi" w:cstheme="minorHAnsi"/>
          <w:sz w:val="20"/>
          <w:lang w:eastAsia="pl-PL"/>
        </w:rPr>
      </w:pPr>
      <w:r w:rsidRPr="00CD3E39">
        <w:rPr>
          <w:rFonts w:asciiTheme="minorHAnsi" w:hAnsiTheme="minorHAnsi" w:cstheme="minorHAnsi"/>
          <w:sz w:val="20"/>
          <w:lang w:eastAsia="pl-PL"/>
        </w:rPr>
        <w:t xml:space="preserve">W związku z Ofertą Wykonawcy złożoną w postępowaniu zakupowym nr </w:t>
      </w:r>
      <w:r w:rsidR="00F8623A" w:rsidRPr="00CD3E39">
        <w:rPr>
          <w:rFonts w:asciiTheme="minorHAnsi" w:hAnsiTheme="minorHAnsi" w:cstheme="minorHAnsi"/>
          <w:sz w:val="20"/>
          <w:szCs w:val="22"/>
        </w:rPr>
        <w:t>POST/DYS/OW/GZ/0</w:t>
      </w:r>
      <w:r w:rsidRPr="00CD3E39">
        <w:rPr>
          <w:rFonts w:asciiTheme="minorHAnsi" w:hAnsiTheme="minorHAnsi" w:cstheme="minorHAnsi"/>
          <w:sz w:val="20"/>
          <w:szCs w:val="22"/>
        </w:rPr>
        <w:fldChar w:fldCharType="begin"/>
      </w:r>
      <w:r w:rsidRPr="00CD3E39">
        <w:rPr>
          <w:rFonts w:asciiTheme="minorHAnsi" w:hAnsiTheme="minorHAnsi" w:cstheme="minorHAnsi"/>
          <w:sz w:val="20"/>
          <w:szCs w:val="22"/>
        </w:rPr>
        <w:instrText xml:space="preserve"> MERGEFIELD "nr_postepowania" </w:instrText>
      </w:r>
      <w:r w:rsidRPr="00CD3E39">
        <w:rPr>
          <w:rFonts w:asciiTheme="minorHAnsi" w:hAnsiTheme="minorHAnsi" w:cstheme="minorHAnsi"/>
          <w:sz w:val="20"/>
          <w:szCs w:val="22"/>
        </w:rPr>
        <w:fldChar w:fldCharType="separate"/>
      </w:r>
      <w:r w:rsidR="00EB0D0D" w:rsidRPr="00AE3C43">
        <w:rPr>
          <w:rFonts w:asciiTheme="minorHAnsi" w:hAnsiTheme="minorHAnsi" w:cstheme="minorHAnsi"/>
          <w:noProof/>
          <w:sz w:val="20"/>
          <w:szCs w:val="22"/>
        </w:rPr>
        <w:t>0281</w:t>
      </w:r>
      <w:r w:rsidRPr="00CD3E39">
        <w:rPr>
          <w:rFonts w:asciiTheme="minorHAnsi" w:hAnsiTheme="minorHAnsi" w:cstheme="minorHAnsi"/>
          <w:sz w:val="20"/>
          <w:szCs w:val="22"/>
        </w:rPr>
        <w:fldChar w:fldCharType="end"/>
      </w:r>
      <w:r w:rsidR="00BA2E98" w:rsidRPr="00CD3E39">
        <w:rPr>
          <w:rFonts w:asciiTheme="minorHAnsi" w:hAnsiTheme="minorHAnsi" w:cstheme="minorHAnsi"/>
          <w:sz w:val="20"/>
          <w:szCs w:val="22"/>
        </w:rPr>
        <w:t>/202</w:t>
      </w:r>
      <w:r w:rsidR="008E3520">
        <w:rPr>
          <w:rFonts w:asciiTheme="minorHAnsi" w:hAnsiTheme="minorHAnsi" w:cstheme="minorHAnsi"/>
          <w:sz w:val="20"/>
          <w:szCs w:val="22"/>
        </w:rPr>
        <w:t>6</w:t>
      </w:r>
      <w:r w:rsidRPr="00CD3E39">
        <w:rPr>
          <w:rFonts w:asciiTheme="minorHAnsi" w:hAnsiTheme="minorHAnsi" w:cstheme="minorHAnsi"/>
          <w:sz w:val="20"/>
          <w:lang w:eastAsia="pl-PL"/>
        </w:rPr>
        <w:t xml:space="preserve"> prowadzonym w trybie przetargu nieograniczonego pn. „</w:t>
      </w:r>
      <w:r w:rsidRPr="00CD3E39">
        <w:rPr>
          <w:rFonts w:asciiTheme="minorHAnsi" w:hAnsiTheme="minorHAnsi" w:cstheme="minorHAnsi"/>
          <w:sz w:val="20"/>
          <w:lang w:eastAsia="pl-PL"/>
        </w:rPr>
        <w:fldChar w:fldCharType="begin"/>
      </w:r>
      <w:r w:rsidRPr="00CD3E39">
        <w:rPr>
          <w:rFonts w:asciiTheme="minorHAnsi" w:hAnsiTheme="minorHAnsi" w:cstheme="minorHAnsi"/>
          <w:sz w:val="20"/>
          <w:lang w:eastAsia="pl-PL"/>
        </w:rPr>
        <w:instrText xml:space="preserve"> MERGEFIELD "nazwa_post" </w:instrText>
      </w:r>
      <w:r w:rsidRPr="00CD3E39">
        <w:rPr>
          <w:rFonts w:asciiTheme="minorHAnsi" w:hAnsiTheme="minorHAnsi" w:cstheme="minorHAnsi"/>
          <w:sz w:val="20"/>
          <w:lang w:eastAsia="pl-PL"/>
        </w:rPr>
        <w:fldChar w:fldCharType="separate"/>
      </w:r>
      <w:r w:rsidR="00EB0D0D" w:rsidRPr="00AE3C43">
        <w:rPr>
          <w:rFonts w:asciiTheme="minorHAnsi" w:hAnsiTheme="minorHAnsi" w:cstheme="minorHAnsi"/>
          <w:noProof/>
          <w:sz w:val="20"/>
          <w:lang w:eastAsia="pl-PL"/>
        </w:rPr>
        <w:t>Zad 1. Roboty Budowlane w zakresie modernizacji sieci SN, nN w miejscowości Duczki ul. Długa, Dębowa. Zad 2. Roboty Budowlane w zakresie modernizacji sieci SN, nN w miejscowości Słupno ul. Norwida. Zad 3. Roboty Budowlane w zakresie rozbiórki sieci elektroenergetycznej SN oraz słupowej stacji transformatorowej w Wołominie przy ul. Podbipięty i Alei Niepodległości</w:t>
      </w:r>
      <w:r w:rsidRPr="00CD3E39">
        <w:rPr>
          <w:rFonts w:asciiTheme="minorHAnsi" w:hAnsiTheme="minorHAnsi" w:cstheme="minorHAnsi"/>
          <w:sz w:val="20"/>
          <w:lang w:eastAsia="pl-PL"/>
        </w:rPr>
        <w:fldChar w:fldCharType="end"/>
      </w:r>
      <w:r w:rsidRPr="00CD3E39">
        <w:rPr>
          <w:rFonts w:asciiTheme="minorHAnsi" w:hAnsiTheme="minorHAnsi" w:cstheme="minorHAnsi"/>
          <w:sz w:val="20"/>
          <w:lang w:eastAsia="pl-PL"/>
        </w:rPr>
        <w:t>”</w:t>
      </w:r>
      <w:r w:rsidRPr="00CD3E39">
        <w:rPr>
          <w:rFonts w:asciiTheme="minorHAnsi" w:hAnsiTheme="minorHAnsi" w:cstheme="minorHAnsi"/>
          <w:sz w:val="20"/>
        </w:rPr>
        <w:t>, po</w:t>
      </w:r>
      <w:r w:rsidRPr="00CD3E39">
        <w:rPr>
          <w:rFonts w:asciiTheme="minorHAnsi" w:hAnsiTheme="minorHAnsi" w:cstheme="minorHAnsi"/>
          <w:sz w:val="20"/>
          <w:lang w:eastAsia="pl-PL"/>
        </w:rPr>
        <w:t>niżej wskazujemy informacje dotyczące zapewnienia gwarancji bezpieczeństwa przetwarzania danych osobowych:</w:t>
      </w: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EA4923" w:rsidRPr="00CD3E39" w14:paraId="49EB4756" w14:textId="77777777" w:rsidTr="00A25E3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CE209"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i/>
                <w:sz w:val="20"/>
              </w:rPr>
            </w:pPr>
            <w:r w:rsidRPr="00CD3E39">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6821F4" w14:textId="77777777" w:rsidR="00EA4923" w:rsidRPr="00CD3E39" w:rsidRDefault="00EA4923" w:rsidP="00A25E38">
            <w:pPr>
              <w:pStyle w:val="opis"/>
              <w:spacing w:line="300" w:lineRule="auto"/>
              <w:ind w:left="0"/>
              <w:jc w:val="center"/>
              <w:rPr>
                <w:rFonts w:asciiTheme="minorHAnsi" w:hAnsiTheme="minorHAnsi" w:cstheme="minorHAnsi"/>
                <w:i/>
                <w:sz w:val="20"/>
              </w:rPr>
            </w:pPr>
            <w:r w:rsidRPr="00CD3E39">
              <w:rPr>
                <w:rFonts w:asciiTheme="minorHAnsi" w:hAnsiTheme="minorHAnsi" w:cstheme="minorHAnsi"/>
                <w:i/>
                <w:sz w:val="20"/>
              </w:rPr>
              <w:t>Wymagany przez Zmawiającego zakres informacji / Informacje Wykonawcy (podmiotu przetwarzającego dane osobowe)</w:t>
            </w:r>
          </w:p>
        </w:tc>
      </w:tr>
      <w:tr w:rsidR="00EA4923" w:rsidRPr="00CD3E39" w14:paraId="497D5DE4" w14:textId="77777777" w:rsidTr="00A25E3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1C82D6"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AD4285A"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Pełna nazwa podmiotu przetwarzającego dane osobowe:</w:t>
            </w:r>
          </w:p>
          <w:p w14:paraId="381CF204"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1C1D60E2" w14:textId="77777777" w:rsidTr="00A25E3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987D6E2"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B4B7AE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Adres siedziby podmiotu przetwarzającego - prosimy o podanie adresu siedziby z CEIDG lub KRS:</w:t>
            </w:r>
          </w:p>
          <w:p w14:paraId="39B627B0"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3393E6FA" w14:textId="77777777" w:rsidTr="00A25E3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E1A7EB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97B15C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Prosimy o podanie krótkiego opisu charakterystyki prowadzonej działalności przez podmiot przetwarzający - w kilku zdaniach: </w:t>
            </w:r>
          </w:p>
          <w:p w14:paraId="120060F2"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18DF6018" w14:textId="77777777" w:rsidTr="00A25E3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C10CE1A"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BBF87A6"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3DC3BABB"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65005043"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76291F"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C14712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prowadzi rejestr kategorii czynności przetwarzania zawierający wszystkie informacje wskazane w art. 30 RODO?*</w:t>
            </w:r>
          </w:p>
          <w:p w14:paraId="6745349D"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2CC289A9"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140363"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2D2E022"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opracował polityki/procedury w zakresie ochrony danych osobowych?*</w:t>
            </w:r>
          </w:p>
          <w:p w14:paraId="3EED32CC"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65B8692"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27F229"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D81D99A"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985A018"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5EAC347"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465E50"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569D03A5"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pracownicy podmiotu zostali zobowiązani do zachowania poufności przetwarzanych danych osobowych?</w:t>
            </w:r>
          </w:p>
          <w:p w14:paraId="60A1B006"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4583B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52404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1077BFB4"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5D0217CF"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1D2761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F3C097"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D30306F"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korzysta wyłącznie z licencjonowanych programów/systemów teleinformatycznych?</w:t>
            </w:r>
          </w:p>
          <w:p w14:paraId="5CBEC20D"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2D988E78"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D8854D"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F7E9678"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65F359D"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3A57B20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9E618B"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710E411"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podmiot przetwarzający tworzy kopie zapasowe dla systemów teleinformatycznych? </w:t>
            </w:r>
          </w:p>
          <w:p w14:paraId="0E0A4076"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248114AA"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154A09C"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6A26F1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podmiot przetwarzający umożliwia realizację prawa jednostki zgodnie z RODO? </w:t>
            </w:r>
          </w:p>
          <w:p w14:paraId="108DA1B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0C91B985"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027FEC"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5F24320"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3A05D38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6015604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6C90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6DA1337"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Prosimy o wskazanie danych osoby wypełniającej ankietę (imię, nazwisko, stanowisko, telefon, adres email):</w:t>
            </w:r>
          </w:p>
          <w:p w14:paraId="371FF561"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bl>
    <w:p w14:paraId="2F1A8B89" w14:textId="63361DB4" w:rsidR="00EA4923" w:rsidRPr="00CD3E39" w:rsidRDefault="00A25E38" w:rsidP="00EA4923">
      <w:pPr>
        <w:rPr>
          <w:rFonts w:asciiTheme="minorHAnsi" w:hAnsiTheme="minorHAnsi" w:cstheme="minorHAnsi"/>
          <w:sz w:val="20"/>
        </w:rPr>
      </w:pPr>
      <w:r w:rsidRPr="00CD3E39">
        <w:rPr>
          <w:rFonts w:asciiTheme="minorHAnsi" w:hAnsiTheme="minorHAnsi" w:cstheme="minorHAnsi"/>
          <w:sz w:val="20"/>
        </w:rPr>
        <w:br w:type="textWrapping" w:clear="all"/>
      </w:r>
    </w:p>
    <w:p w14:paraId="2867CC28" w14:textId="77777777" w:rsidR="00EA4923" w:rsidRPr="00CD3E39" w:rsidRDefault="00EA4923" w:rsidP="00EA4923">
      <w:pPr>
        <w:rPr>
          <w:rFonts w:asciiTheme="minorHAnsi" w:hAnsiTheme="minorHAnsi" w:cstheme="minorHAnsi"/>
          <w:sz w:val="20"/>
        </w:rPr>
      </w:pPr>
      <w:r w:rsidRPr="00CD3E39">
        <w:rPr>
          <w:rFonts w:asciiTheme="minorHAnsi" w:hAnsiTheme="minorHAnsi" w:cstheme="minorHAnsi"/>
          <w:sz w:val="20"/>
        </w:rPr>
        <w:t>*Zamawiający może zażądać przedstawienia ww. dokumentów.</w:t>
      </w:r>
    </w:p>
    <w:p w14:paraId="310FD5A7" w14:textId="77777777" w:rsidR="00EA4923" w:rsidRPr="00CD3E39" w:rsidRDefault="00EA4923" w:rsidP="00EA4923">
      <w:pPr>
        <w:rPr>
          <w:rFonts w:asciiTheme="minorHAnsi" w:hAnsiTheme="minorHAnsi" w:cstheme="minorHAnsi"/>
          <w:sz w:val="20"/>
        </w:rPr>
      </w:pPr>
    </w:p>
    <w:p w14:paraId="47842735" w14:textId="77777777" w:rsidR="00EA4923" w:rsidRPr="00CD3E39" w:rsidRDefault="00EA4923" w:rsidP="00EA4923">
      <w:pPr>
        <w:rPr>
          <w:rFonts w:asciiTheme="minorHAnsi" w:hAnsiTheme="minorHAnsi" w:cstheme="minorHAnsi"/>
          <w:sz w:val="20"/>
        </w:rPr>
      </w:pPr>
    </w:p>
    <w:p w14:paraId="33E0F74B" w14:textId="77777777" w:rsidR="00EA4923" w:rsidRPr="00CD3E39" w:rsidRDefault="00EA4923" w:rsidP="00EA4923">
      <w:pPr>
        <w:rPr>
          <w:rFonts w:asciiTheme="minorHAnsi" w:hAnsiTheme="minorHAnsi" w:cstheme="minorHAnsi"/>
          <w:sz w:val="20"/>
        </w:rPr>
      </w:pPr>
    </w:p>
    <w:p w14:paraId="587BC652" w14:textId="77777777" w:rsidR="00EA4923" w:rsidRPr="00CD3E39" w:rsidRDefault="00EA4923" w:rsidP="00EA4923">
      <w:pPr>
        <w:spacing w:after="80" w:line="240" w:lineRule="exact"/>
        <w:ind w:left="4690" w:right="-993" w:firstLine="708"/>
        <w:rPr>
          <w:rFonts w:asciiTheme="minorHAnsi" w:hAnsiTheme="minorHAnsi" w:cstheme="minorHAnsi"/>
          <w:sz w:val="16"/>
          <w:szCs w:val="16"/>
        </w:rPr>
      </w:pPr>
      <w:r w:rsidRPr="00CD3E39">
        <w:rPr>
          <w:rFonts w:asciiTheme="minorHAnsi" w:hAnsiTheme="minorHAnsi" w:cstheme="minorHAnsi"/>
          <w:sz w:val="16"/>
          <w:szCs w:val="16"/>
        </w:rPr>
        <w:t>...................................................................................</w:t>
      </w:r>
    </w:p>
    <w:p w14:paraId="1F741BF8" w14:textId="77777777" w:rsidR="00EA4923" w:rsidRPr="00CD3E39" w:rsidRDefault="00EA4923" w:rsidP="00EA4923">
      <w:pPr>
        <w:spacing w:line="240" w:lineRule="auto"/>
        <w:ind w:left="4248" w:right="68"/>
        <w:jc w:val="center"/>
        <w:rPr>
          <w:rFonts w:asciiTheme="minorHAnsi" w:hAnsiTheme="minorHAnsi" w:cstheme="minorHAnsi"/>
          <w:i/>
          <w:sz w:val="16"/>
          <w:szCs w:val="16"/>
        </w:rPr>
      </w:pPr>
      <w:r w:rsidRPr="00CD3E39">
        <w:rPr>
          <w:rFonts w:asciiTheme="minorHAnsi" w:hAnsiTheme="minorHAnsi" w:cstheme="minorHAnsi"/>
          <w:i/>
          <w:sz w:val="16"/>
          <w:szCs w:val="16"/>
        </w:rPr>
        <w:t>Data i podpisy osób uprawnionych do składania</w:t>
      </w:r>
    </w:p>
    <w:p w14:paraId="60995329" w14:textId="4461CD50" w:rsidR="003A645A" w:rsidRPr="00CD3E39" w:rsidRDefault="00EA4923" w:rsidP="00EA4923">
      <w:pPr>
        <w:spacing w:line="240" w:lineRule="auto"/>
        <w:ind w:left="4248"/>
        <w:jc w:val="center"/>
        <w:outlineLvl w:val="0"/>
        <w:rPr>
          <w:rFonts w:asciiTheme="minorHAnsi" w:hAnsiTheme="minorHAnsi" w:cstheme="minorHAnsi"/>
          <w:sz w:val="20"/>
        </w:rPr>
      </w:pPr>
      <w:r w:rsidRPr="00CD3E39">
        <w:rPr>
          <w:rFonts w:asciiTheme="minorHAnsi" w:hAnsiTheme="minorHAnsi" w:cstheme="minorHAnsi"/>
          <w:i/>
          <w:sz w:val="16"/>
          <w:szCs w:val="16"/>
        </w:rPr>
        <w:t>oświadczeń woli w imieniu Wykonawcy</w:t>
      </w:r>
    </w:p>
    <w:sectPr w:rsidR="003A645A" w:rsidRPr="00CD3E39" w:rsidSect="00A25E38">
      <w:pgSz w:w="11909" w:h="16834" w:code="9"/>
      <w:pgMar w:top="1134" w:right="851" w:bottom="992" w:left="1134" w:header="142" w:footer="37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022E" w14:textId="77777777" w:rsidR="00A25E38" w:rsidRDefault="00A25E38" w:rsidP="004A302B">
      <w:pPr>
        <w:spacing w:line="240" w:lineRule="auto"/>
      </w:pPr>
      <w:r>
        <w:separator/>
      </w:r>
    </w:p>
  </w:endnote>
  <w:endnote w:type="continuationSeparator" w:id="0">
    <w:p w14:paraId="5ABD2123" w14:textId="77777777" w:rsidR="00A25E38" w:rsidRDefault="00A25E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520F" w14:textId="77777777" w:rsidR="00A25E38" w:rsidRDefault="00A25E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7036" w14:textId="77777777" w:rsidR="00A25E38" w:rsidRDefault="00A25E3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534457"/>
      <w:docPartObj>
        <w:docPartGallery w:val="Page Numbers (Bottom of Page)"/>
        <w:docPartUnique/>
      </w:docPartObj>
    </w:sdtPr>
    <w:sdtEndPr>
      <w:rPr>
        <w:rFonts w:ascii="Calibri" w:hAnsi="Calibri" w:cs="Calibri"/>
        <w:sz w:val="18"/>
      </w:rPr>
    </w:sdtEndPr>
    <w:sdtContent>
      <w:p w14:paraId="2F7C6967" w14:textId="144B8E24"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53FDF704" w14:textId="77777777" w:rsidR="00A25E38" w:rsidRDefault="00A25E3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7303" w14:textId="77777777" w:rsidR="00A25E38" w:rsidRDefault="00A25E3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20247"/>
      <w:docPartObj>
        <w:docPartGallery w:val="Page Numbers (Bottom of Page)"/>
        <w:docPartUnique/>
      </w:docPartObj>
    </w:sdtPr>
    <w:sdtEndPr>
      <w:rPr>
        <w:rFonts w:ascii="Calibri" w:hAnsi="Calibri" w:cs="Calibri"/>
        <w:sz w:val="18"/>
      </w:rPr>
    </w:sdtEndPr>
    <w:sdtContent>
      <w:p w14:paraId="7DC8EB92" w14:textId="08490B27"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75E4E59D" w14:textId="77777777" w:rsidR="00A25E38" w:rsidRDefault="00A25E38">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59AB" w14:textId="77777777" w:rsidR="00A25E38" w:rsidRDefault="00A25E3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2078"/>
      <w:docPartObj>
        <w:docPartGallery w:val="Page Numbers (Bottom of Page)"/>
        <w:docPartUnique/>
      </w:docPartObj>
    </w:sdtPr>
    <w:sdtEndPr>
      <w:rPr>
        <w:rFonts w:ascii="Calibri" w:hAnsi="Calibri" w:cs="Calibri"/>
        <w:sz w:val="18"/>
      </w:rPr>
    </w:sdtEndPr>
    <w:sdtContent>
      <w:p w14:paraId="5D853650" w14:textId="4B49942B"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2</w:t>
        </w:r>
        <w:r w:rsidRPr="00A25E38">
          <w:rPr>
            <w:rFonts w:ascii="Calibri" w:hAnsi="Calibri" w:cs="Calibri"/>
            <w:sz w:val="18"/>
          </w:rPr>
          <w:fldChar w:fldCharType="end"/>
        </w:r>
      </w:p>
    </w:sdtContent>
  </w:sdt>
  <w:p w14:paraId="2503FD74" w14:textId="77777777" w:rsidR="00A25E38" w:rsidRDefault="00A25E3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91486"/>
      <w:docPartObj>
        <w:docPartGallery w:val="Page Numbers (Bottom of Page)"/>
        <w:docPartUnique/>
      </w:docPartObj>
    </w:sdtPr>
    <w:sdtEndPr>
      <w:rPr>
        <w:rFonts w:ascii="Calibri" w:hAnsi="Calibri" w:cs="Calibri"/>
        <w:sz w:val="18"/>
      </w:rPr>
    </w:sdtEndPr>
    <w:sdtContent>
      <w:p w14:paraId="696DF8B8" w14:textId="7EE342C1" w:rsidR="00CB05D3" w:rsidRPr="00CB05D3" w:rsidRDefault="00CB05D3">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sidR="0070510B">
          <w:rPr>
            <w:rFonts w:ascii="Calibri" w:hAnsi="Calibri" w:cs="Calibri"/>
            <w:noProof/>
            <w:sz w:val="18"/>
          </w:rPr>
          <w:t>1</w:t>
        </w:r>
        <w:r w:rsidRPr="00CB05D3">
          <w:rPr>
            <w:rFonts w:ascii="Calibri" w:hAnsi="Calibri" w:cs="Calibri"/>
            <w:sz w:val="18"/>
          </w:rPr>
          <w:fldChar w:fldCharType="end"/>
        </w:r>
      </w:p>
    </w:sdtContent>
  </w:sdt>
  <w:p w14:paraId="404EC384" w14:textId="77777777" w:rsidR="00A25E38" w:rsidRDefault="00A25E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DB1C" w14:textId="77777777" w:rsidR="00A25E38" w:rsidRDefault="00A25E38" w:rsidP="004A302B">
      <w:pPr>
        <w:spacing w:line="240" w:lineRule="auto"/>
      </w:pPr>
      <w:r>
        <w:separator/>
      </w:r>
    </w:p>
  </w:footnote>
  <w:footnote w:type="continuationSeparator" w:id="0">
    <w:p w14:paraId="084BF505" w14:textId="77777777" w:rsidR="00A25E38" w:rsidRDefault="00A25E38" w:rsidP="004A302B">
      <w:pPr>
        <w:spacing w:line="240" w:lineRule="auto"/>
      </w:pPr>
      <w:r>
        <w:continuationSeparator/>
      </w:r>
    </w:p>
  </w:footnote>
  <w:footnote w:id="1">
    <w:p w14:paraId="011353E5" w14:textId="77777777" w:rsidR="00A25E38" w:rsidRPr="00F2601C" w:rsidRDefault="00A25E38"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A25E38" w:rsidRPr="00F2601C" w:rsidRDefault="00A25E38"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A25E38" w:rsidRPr="001A6201" w:rsidRDefault="00A25E38"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A25E38" w:rsidRPr="001A6201" w:rsidRDefault="00A25E38"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A25E38" w:rsidRPr="003F2EF3" w:rsidRDefault="00A25E38"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A25E38" w:rsidRPr="003D4E66" w:rsidRDefault="00A25E38"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A25E38" w:rsidRDefault="00A25E38"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4C6A901" w14:textId="5B3D3514" w:rsidR="00A25E38" w:rsidRPr="00342E37" w:rsidRDefault="00A25E38" w:rsidP="00EA492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D76079">
        <w:rPr>
          <w:rFonts w:ascii="Verdana" w:hAnsi="Verdana" w:cs="Arial"/>
          <w:sz w:val="14"/>
          <w:szCs w:val="14"/>
        </w:rPr>
        <w:t xml:space="preserve">, </w:t>
      </w:r>
      <w:r w:rsidR="00D76079" w:rsidRPr="00D76079">
        <w:rPr>
          <w:rFonts w:ascii="Verdana" w:hAnsi="Verdana" w:cs="Arial"/>
          <w:sz w:val="14"/>
          <w:szCs w:val="14"/>
        </w:rPr>
        <w:t>zaktualizowanym rozporządzeniem 2025/2033</w:t>
      </w:r>
      <w:r w:rsidR="00D76079">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EE0A43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obywateli rosyjskich, osób fizycznych zamieszkałych w Rosji lub osób prawnych, podmiotów lub organów z siedzibą w Rosji;</w:t>
      </w:r>
    </w:p>
    <w:p w14:paraId="2B094413" w14:textId="77777777" w:rsidR="00D76079" w:rsidRPr="00D76079" w:rsidRDefault="00D76079" w:rsidP="00D76079">
      <w:pPr>
        <w:pStyle w:val="Tekstprzypisudolnego"/>
        <w:numPr>
          <w:ilvl w:val="0"/>
          <w:numId w:val="33"/>
        </w:numPr>
        <w:jc w:val="both"/>
        <w:rPr>
          <w:rFonts w:ascii="Verdana" w:hAnsi="Verdana" w:cs="Arial"/>
          <w:sz w:val="14"/>
          <w:szCs w:val="14"/>
        </w:rPr>
      </w:pPr>
      <w:bookmarkStart w:id="6" w:name="_Hlk102557314"/>
      <w:r w:rsidRPr="00D76079">
        <w:rPr>
          <w:rFonts w:ascii="Verdana" w:hAnsi="Verdana" w:cs="Arial"/>
          <w:sz w:val="14"/>
          <w:szCs w:val="14"/>
        </w:rPr>
        <w:t>osób prawnych, podmiotów lub organów, do których prawa własności bezpośrednio lub pośrednio w ponad 50 % należą do osoby fizycznej lub prawnej, podmiotu lub organu, o których mowa w lit. a) niniejszego ustępu; lub</w:t>
      </w:r>
      <w:bookmarkEnd w:id="6"/>
    </w:p>
    <w:p w14:paraId="1D85622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osób fizycznych lub prawnych, podmiotów lub organów działających w imieniu lub pod kierunkiem osoby fizycznej lun prawnej, podmiotu lub organu, o których mowa w lit. a) lub b) niniejszego ustępu,</w:t>
      </w:r>
    </w:p>
    <w:p w14:paraId="0313863F" w14:textId="77777777" w:rsidR="00A25E38" w:rsidRPr="00342E37" w:rsidRDefault="00A25E38" w:rsidP="00EA492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F11D669" w14:textId="77777777" w:rsidR="00A25E38" w:rsidRPr="00342E37" w:rsidRDefault="00A25E38" w:rsidP="00EA492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A5B447B" w14:textId="77777777" w:rsidR="00A25E38" w:rsidRPr="00342E37" w:rsidRDefault="00A25E38" w:rsidP="00EA492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5ECDFD" w14:textId="77777777" w:rsidR="00A25E38" w:rsidRPr="00342E37" w:rsidRDefault="00A25E38" w:rsidP="00EA492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1162AA" w14:textId="10054D39" w:rsidR="00A25E38" w:rsidRPr="00896587" w:rsidRDefault="00A25E38" w:rsidP="00EA492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sidR="00D76079">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D76079">
        <w:rPr>
          <w:rFonts w:ascii="Verdana" w:hAnsi="Verdana" w:cs="Arial"/>
          <w:color w:val="222222"/>
          <w:sz w:val="14"/>
          <w:szCs w:val="14"/>
          <w:lang w:eastAsia="pl-PL"/>
        </w:rPr>
        <w:t>120, 295 i 1598 oraz z 2024 r. poz. 619, 1685 i 1893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A25E38" w:rsidRDefault="00A25E38"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A25E38" w:rsidRPr="00517ECB" w:rsidRDefault="00A25E38"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323F9552" w14:textId="77777777" w:rsidTr="00A25E38">
      <w:trPr>
        <w:trHeight w:val="1140"/>
      </w:trPr>
      <w:tc>
        <w:tcPr>
          <w:tcW w:w="6119" w:type="dxa"/>
          <w:vAlign w:val="center"/>
        </w:tcPr>
        <w:p w14:paraId="653B7D6C"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477658" w14:textId="5C6240DF"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A221B2">
            <w:rPr>
              <w:rFonts w:asciiTheme="minorHAnsi" w:hAnsiTheme="minorHAnsi" w:cstheme="minorHAnsi"/>
              <w:color w:val="000000" w:themeColor="text1"/>
              <w:sz w:val="14"/>
              <w:szCs w:val="18"/>
            </w:rPr>
            <w:t>6</w:t>
          </w:r>
        </w:p>
        <w:p w14:paraId="6E93ED33"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3BFFB88F"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4C503AAA" wp14:editId="3CE7575C">
                <wp:simplePos x="0" y="0"/>
                <wp:positionH relativeFrom="column">
                  <wp:posOffset>2101215</wp:posOffset>
                </wp:positionH>
                <wp:positionV relativeFrom="page">
                  <wp:posOffset>-63500</wp:posOffset>
                </wp:positionV>
                <wp:extent cx="662940" cy="484505"/>
                <wp:effectExtent l="0" t="0" r="3810" b="0"/>
                <wp:wrapNone/>
                <wp:docPr id="13368434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C5829AD"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3D43C8F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6C823E0A"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B93054F" w14:textId="77777777" w:rsidR="00A25E38" w:rsidRPr="00E17FE2" w:rsidRDefault="00A25E38" w:rsidP="000C7023">
          <w:pPr>
            <w:suppressAutoHyphens/>
            <w:ind w:right="187"/>
            <w:rPr>
              <w:rFonts w:asciiTheme="majorHAnsi" w:hAnsiTheme="majorHAnsi"/>
              <w:color w:val="092D74"/>
              <w:sz w:val="14"/>
              <w:szCs w:val="18"/>
            </w:rPr>
          </w:pPr>
        </w:p>
      </w:tc>
    </w:tr>
  </w:tbl>
  <w:p w14:paraId="0AB1668B" w14:textId="77777777" w:rsidR="00A25E38" w:rsidRPr="00E17FE2" w:rsidRDefault="00A25E38" w:rsidP="00A25E38">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28D872E8" w14:textId="77777777" w:rsidTr="00A25E38">
      <w:trPr>
        <w:trHeight w:val="1140"/>
      </w:trPr>
      <w:tc>
        <w:tcPr>
          <w:tcW w:w="6119" w:type="dxa"/>
          <w:vAlign w:val="center"/>
        </w:tcPr>
        <w:p w14:paraId="34623335" w14:textId="77777777" w:rsidR="00A25E38" w:rsidRPr="008D12CD" w:rsidRDefault="00A25E38"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534BA6" w14:textId="47CF086F" w:rsidR="00A25E38" w:rsidRPr="00E17FE2" w:rsidRDefault="00A25E38" w:rsidP="00A25E3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3489FF83" w14:textId="77777777" w:rsidR="00A25E38" w:rsidRPr="00E17FE2" w:rsidRDefault="00A25E38" w:rsidP="00A25E38">
          <w:pPr>
            <w:suppressAutoHyphens/>
            <w:ind w:left="1284" w:right="187"/>
            <w:rPr>
              <w:rFonts w:asciiTheme="majorHAnsi" w:hAnsiTheme="majorHAnsi"/>
              <w:color w:val="000000" w:themeColor="text1"/>
              <w:sz w:val="14"/>
              <w:szCs w:val="18"/>
            </w:rPr>
          </w:pPr>
        </w:p>
        <w:p w14:paraId="2D1C271F" w14:textId="77777777" w:rsidR="00A25E38" w:rsidRPr="00E17FE2" w:rsidRDefault="00A25E38" w:rsidP="00A25E38">
          <w:pPr>
            <w:rPr>
              <w:rFonts w:asciiTheme="majorHAnsi" w:hAnsiTheme="majorHAnsi"/>
              <w:sz w:val="14"/>
              <w:szCs w:val="18"/>
            </w:rPr>
          </w:pPr>
        </w:p>
      </w:tc>
      <w:tc>
        <w:tcPr>
          <w:tcW w:w="6119" w:type="dxa"/>
          <w:vAlign w:val="center"/>
        </w:tcPr>
        <w:p w14:paraId="2C15A4A2" w14:textId="77777777" w:rsidR="00A25E38" w:rsidRPr="00E17FE2" w:rsidRDefault="00A25E38"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8960" behindDoc="0" locked="0" layoutInCell="1" allowOverlap="1" wp14:anchorId="12BCF983" wp14:editId="76BCD826">
                <wp:simplePos x="0" y="0"/>
                <wp:positionH relativeFrom="column">
                  <wp:posOffset>2101215</wp:posOffset>
                </wp:positionH>
                <wp:positionV relativeFrom="page">
                  <wp:posOffset>-63500</wp:posOffset>
                </wp:positionV>
                <wp:extent cx="662940" cy="484505"/>
                <wp:effectExtent l="0" t="0" r="3810" b="0"/>
                <wp:wrapNone/>
                <wp:docPr id="134880788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559A28F" w14:textId="77777777" w:rsidR="00A25E38" w:rsidRPr="00E17FE2" w:rsidRDefault="00A25E38" w:rsidP="00A25E38">
          <w:pPr>
            <w:suppressAutoHyphens/>
            <w:ind w:right="187"/>
            <w:rPr>
              <w:rFonts w:asciiTheme="majorHAnsi" w:hAnsiTheme="majorHAnsi"/>
              <w:color w:val="092D74"/>
              <w:sz w:val="14"/>
              <w:szCs w:val="18"/>
            </w:rPr>
          </w:pPr>
        </w:p>
      </w:tc>
      <w:tc>
        <w:tcPr>
          <w:tcW w:w="6119" w:type="dxa"/>
          <w:vAlign w:val="center"/>
        </w:tcPr>
        <w:p w14:paraId="6ABE1B44" w14:textId="77777777" w:rsidR="00A25E38" w:rsidRPr="00E17FE2" w:rsidRDefault="00A25E38" w:rsidP="00A25E38">
          <w:pPr>
            <w:suppressAutoHyphens/>
            <w:ind w:right="187"/>
            <w:rPr>
              <w:rFonts w:asciiTheme="majorHAnsi" w:hAnsiTheme="majorHAnsi"/>
              <w:color w:val="000000" w:themeColor="text1"/>
              <w:sz w:val="14"/>
              <w:szCs w:val="18"/>
            </w:rPr>
          </w:pPr>
        </w:p>
      </w:tc>
      <w:tc>
        <w:tcPr>
          <w:tcW w:w="977" w:type="dxa"/>
          <w:vAlign w:val="center"/>
        </w:tcPr>
        <w:p w14:paraId="1A28FF4F" w14:textId="77777777" w:rsidR="00A25E38" w:rsidRPr="00E17FE2" w:rsidRDefault="00A25E38" w:rsidP="00A25E38">
          <w:pPr>
            <w:suppressAutoHyphens/>
            <w:ind w:right="187"/>
            <w:rPr>
              <w:rFonts w:asciiTheme="majorHAnsi" w:hAnsiTheme="majorHAnsi"/>
              <w:color w:val="092D74"/>
              <w:sz w:val="14"/>
              <w:szCs w:val="18"/>
            </w:rPr>
          </w:pPr>
        </w:p>
      </w:tc>
      <w:tc>
        <w:tcPr>
          <w:tcW w:w="3110" w:type="dxa"/>
          <w:vAlign w:val="center"/>
        </w:tcPr>
        <w:p w14:paraId="31D739FD" w14:textId="77777777" w:rsidR="00A25E38" w:rsidRPr="00E17FE2" w:rsidRDefault="00A25E38" w:rsidP="00A25E38">
          <w:pPr>
            <w:suppressAutoHyphens/>
            <w:ind w:right="187"/>
            <w:rPr>
              <w:rFonts w:asciiTheme="majorHAnsi" w:hAnsiTheme="majorHAnsi"/>
              <w:color w:val="092D74"/>
              <w:sz w:val="14"/>
              <w:szCs w:val="18"/>
            </w:rPr>
          </w:pPr>
        </w:p>
      </w:tc>
    </w:tr>
  </w:tbl>
  <w:p w14:paraId="072038EB" w14:textId="77777777" w:rsidR="00A25E38" w:rsidRPr="00E17FE2" w:rsidRDefault="00A25E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1B2073AB" w14:textId="77777777" w:rsidTr="00453F49">
      <w:trPr>
        <w:trHeight w:val="1140"/>
      </w:trPr>
      <w:tc>
        <w:tcPr>
          <w:tcW w:w="6119" w:type="dxa"/>
          <w:vAlign w:val="center"/>
        </w:tcPr>
        <w:p w14:paraId="4BF9B372" w14:textId="77777777" w:rsidR="00A25E38" w:rsidRPr="006B2C28" w:rsidRDefault="00A25E38" w:rsidP="00453F49">
          <w:pPr>
            <w:suppressAutoHyphens/>
            <w:ind w:left="1284" w:right="187"/>
            <w:rPr>
              <w:rFonts w:asciiTheme="majorHAnsi" w:hAnsiTheme="majorHAnsi"/>
              <w:color w:val="000000" w:themeColor="text1"/>
              <w:sz w:val="14"/>
              <w:szCs w:val="18"/>
            </w:rPr>
          </w:pPr>
        </w:p>
      </w:tc>
      <w:tc>
        <w:tcPr>
          <w:tcW w:w="6119" w:type="dxa"/>
          <w:vAlign w:val="center"/>
        </w:tcPr>
        <w:p w14:paraId="4565FD12" w14:textId="685C9C9B"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74AA8183" w14:textId="77777777"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4C3786F5" w14:textId="77777777" w:rsidR="00A25E38" w:rsidRPr="006B2C28" w:rsidRDefault="00A25E38" w:rsidP="00453F49">
          <w:pPr>
            <w:suppressAutoHyphens/>
            <w:ind w:right="187"/>
            <w:rPr>
              <w:rFonts w:asciiTheme="majorHAnsi" w:hAnsiTheme="majorHAnsi"/>
              <w:color w:val="000000" w:themeColor="text1"/>
              <w:sz w:val="14"/>
              <w:szCs w:val="18"/>
            </w:rPr>
          </w:pPr>
        </w:p>
      </w:tc>
      <w:tc>
        <w:tcPr>
          <w:tcW w:w="977" w:type="dxa"/>
          <w:vAlign w:val="center"/>
        </w:tcPr>
        <w:p w14:paraId="09415553" w14:textId="77777777" w:rsidR="00A25E38" w:rsidRPr="006B2C28" w:rsidRDefault="00A25E38" w:rsidP="00453F49">
          <w:pPr>
            <w:suppressAutoHyphens/>
            <w:ind w:right="187"/>
            <w:rPr>
              <w:rFonts w:asciiTheme="majorHAnsi" w:hAnsiTheme="majorHAnsi"/>
              <w:color w:val="092D74"/>
              <w:sz w:val="14"/>
              <w:szCs w:val="18"/>
            </w:rPr>
          </w:pPr>
        </w:p>
      </w:tc>
      <w:tc>
        <w:tcPr>
          <w:tcW w:w="3110" w:type="dxa"/>
          <w:vAlign w:val="center"/>
        </w:tcPr>
        <w:p w14:paraId="2A730F58" w14:textId="77777777" w:rsidR="00A25E38" w:rsidRPr="006B2C28" w:rsidRDefault="00A25E38" w:rsidP="00453F49">
          <w:pPr>
            <w:suppressAutoHyphens/>
            <w:ind w:right="187"/>
            <w:rPr>
              <w:rFonts w:asciiTheme="majorHAnsi" w:hAnsiTheme="majorHAnsi"/>
              <w:color w:val="092D74"/>
              <w:sz w:val="14"/>
              <w:szCs w:val="18"/>
            </w:rPr>
          </w:pPr>
        </w:p>
      </w:tc>
    </w:tr>
  </w:tbl>
  <w:p w14:paraId="470232A6" w14:textId="77777777" w:rsidR="00A25E38" w:rsidRPr="00453F49" w:rsidRDefault="00A25E38" w:rsidP="00453F49">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2352" w14:textId="77777777" w:rsidR="00A25E38" w:rsidRDefault="00A25E3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328090B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73E4CA80" w14:textId="77777777" w:rsidTr="00A25E38">
            <w:trPr>
              <w:trHeight w:val="1140"/>
            </w:trPr>
            <w:tc>
              <w:tcPr>
                <w:tcW w:w="6119" w:type="dxa"/>
                <w:vAlign w:val="center"/>
              </w:tcPr>
              <w:p w14:paraId="49EDF58E"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8F224C9" w14:textId="01E15C99"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0C7A0D3D"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415A84F3"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2816" behindDoc="0" locked="0" layoutInCell="1" allowOverlap="1" wp14:anchorId="2B398012" wp14:editId="57F2F7D9">
                      <wp:simplePos x="0" y="0"/>
                      <wp:positionH relativeFrom="column">
                        <wp:posOffset>2101215</wp:posOffset>
                      </wp:positionH>
                      <wp:positionV relativeFrom="page">
                        <wp:posOffset>-63500</wp:posOffset>
                      </wp:positionV>
                      <wp:extent cx="662940" cy="484505"/>
                      <wp:effectExtent l="0" t="0" r="3810" b="0"/>
                      <wp:wrapNone/>
                      <wp:docPr id="41299623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8AB2310"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686CECE9"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5C98727"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F52BB36" w14:textId="77777777" w:rsidR="00A25E38" w:rsidRPr="00E17FE2" w:rsidRDefault="00A25E38" w:rsidP="000C7023">
                <w:pPr>
                  <w:suppressAutoHyphens/>
                  <w:ind w:right="187"/>
                  <w:rPr>
                    <w:rFonts w:asciiTheme="majorHAnsi" w:hAnsiTheme="majorHAnsi"/>
                    <w:color w:val="092D74"/>
                    <w:sz w:val="14"/>
                    <w:szCs w:val="18"/>
                  </w:rPr>
                </w:pPr>
              </w:p>
            </w:tc>
          </w:tr>
        </w:tbl>
        <w:p w14:paraId="39FA66DF"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564943A4"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53B4C11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861943B" w14:textId="77777777" w:rsidR="00A25E38" w:rsidRPr="00E17FE2" w:rsidRDefault="00A25E38" w:rsidP="0022779B">
          <w:pPr>
            <w:suppressAutoHyphens/>
            <w:ind w:right="187"/>
            <w:rPr>
              <w:rFonts w:asciiTheme="majorHAnsi" w:hAnsiTheme="majorHAnsi"/>
              <w:color w:val="092D74"/>
              <w:sz w:val="14"/>
              <w:szCs w:val="18"/>
            </w:rPr>
          </w:pPr>
        </w:p>
      </w:tc>
    </w:tr>
  </w:tbl>
  <w:p w14:paraId="093BE0C6" w14:textId="77777777" w:rsidR="00A25E38" w:rsidRPr="00E17FE2" w:rsidRDefault="00A25E38" w:rsidP="000A5EEF">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F5E0D40" w14:textId="77777777" w:rsidTr="003367F8">
      <w:trPr>
        <w:trHeight w:val="1140"/>
      </w:trPr>
      <w:tc>
        <w:tcPr>
          <w:tcW w:w="6119" w:type="dxa"/>
          <w:vAlign w:val="center"/>
        </w:tcPr>
        <w:p w14:paraId="21922F81" w14:textId="77777777" w:rsidR="00A25E38" w:rsidRPr="008D12CD" w:rsidRDefault="00A25E38"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0352130" w14:textId="3BB03A34" w:rsidR="00A25E38" w:rsidRPr="00E17FE2" w:rsidRDefault="00A25E38" w:rsidP="003367F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1146E031" w14:textId="77777777" w:rsidR="00A25E38" w:rsidRPr="00E17FE2" w:rsidRDefault="00A25E38" w:rsidP="003367F8">
          <w:pPr>
            <w:suppressAutoHyphens/>
            <w:ind w:left="1284" w:right="187"/>
            <w:rPr>
              <w:rFonts w:asciiTheme="majorHAnsi" w:hAnsiTheme="majorHAnsi"/>
              <w:color w:val="000000" w:themeColor="text1"/>
              <w:sz w:val="14"/>
              <w:szCs w:val="18"/>
            </w:rPr>
          </w:pPr>
        </w:p>
      </w:tc>
      <w:tc>
        <w:tcPr>
          <w:tcW w:w="6119" w:type="dxa"/>
          <w:vAlign w:val="center"/>
        </w:tcPr>
        <w:p w14:paraId="671382A7" w14:textId="77777777" w:rsidR="00A25E38" w:rsidRPr="00E17FE2" w:rsidRDefault="00A25E38"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062F3FD2" wp14:editId="5DB02099">
                <wp:simplePos x="0" y="0"/>
                <wp:positionH relativeFrom="column">
                  <wp:posOffset>2101215</wp:posOffset>
                </wp:positionH>
                <wp:positionV relativeFrom="page">
                  <wp:posOffset>-63500</wp:posOffset>
                </wp:positionV>
                <wp:extent cx="662940" cy="484505"/>
                <wp:effectExtent l="0" t="0" r="3810" b="0"/>
                <wp:wrapNone/>
                <wp:docPr id="143896509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2883A7B" w14:textId="77777777" w:rsidR="00A25E38" w:rsidRPr="00E17FE2" w:rsidRDefault="00A25E38" w:rsidP="003367F8">
          <w:pPr>
            <w:suppressAutoHyphens/>
            <w:ind w:right="187"/>
            <w:rPr>
              <w:rFonts w:asciiTheme="majorHAnsi" w:hAnsiTheme="majorHAnsi"/>
              <w:color w:val="092D74"/>
              <w:sz w:val="14"/>
              <w:szCs w:val="18"/>
            </w:rPr>
          </w:pPr>
        </w:p>
      </w:tc>
      <w:tc>
        <w:tcPr>
          <w:tcW w:w="6119" w:type="dxa"/>
          <w:vAlign w:val="center"/>
        </w:tcPr>
        <w:p w14:paraId="6F386FBA" w14:textId="77777777" w:rsidR="00A25E38" w:rsidRPr="00E17FE2" w:rsidRDefault="00A25E38" w:rsidP="003367F8">
          <w:pPr>
            <w:suppressAutoHyphens/>
            <w:ind w:right="187"/>
            <w:rPr>
              <w:rFonts w:asciiTheme="majorHAnsi" w:hAnsiTheme="majorHAnsi"/>
              <w:color w:val="000000" w:themeColor="text1"/>
              <w:sz w:val="14"/>
              <w:szCs w:val="18"/>
            </w:rPr>
          </w:pPr>
        </w:p>
      </w:tc>
      <w:tc>
        <w:tcPr>
          <w:tcW w:w="977" w:type="dxa"/>
          <w:vAlign w:val="center"/>
        </w:tcPr>
        <w:p w14:paraId="632313E6" w14:textId="77777777" w:rsidR="00A25E38" w:rsidRPr="00E17FE2" w:rsidRDefault="00A25E38" w:rsidP="003367F8">
          <w:pPr>
            <w:suppressAutoHyphens/>
            <w:ind w:right="187"/>
            <w:rPr>
              <w:rFonts w:asciiTheme="majorHAnsi" w:hAnsiTheme="majorHAnsi"/>
              <w:color w:val="092D74"/>
              <w:sz w:val="14"/>
              <w:szCs w:val="18"/>
            </w:rPr>
          </w:pPr>
        </w:p>
      </w:tc>
      <w:tc>
        <w:tcPr>
          <w:tcW w:w="3110" w:type="dxa"/>
          <w:vAlign w:val="center"/>
        </w:tcPr>
        <w:p w14:paraId="53BF5CF5" w14:textId="77777777" w:rsidR="00A25E38" w:rsidRPr="00E17FE2" w:rsidRDefault="00A25E38" w:rsidP="003367F8">
          <w:pPr>
            <w:suppressAutoHyphens/>
            <w:ind w:right="187"/>
            <w:rPr>
              <w:rFonts w:asciiTheme="majorHAnsi" w:hAnsiTheme="majorHAnsi"/>
              <w:color w:val="092D74"/>
              <w:sz w:val="14"/>
              <w:szCs w:val="18"/>
            </w:rPr>
          </w:pPr>
        </w:p>
      </w:tc>
    </w:tr>
  </w:tbl>
  <w:p w14:paraId="2B050B71" w14:textId="77777777" w:rsidR="00A25E38" w:rsidRPr="00E17FE2" w:rsidRDefault="00A25E3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169F3B4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7CFC752" w14:textId="77777777" w:rsidTr="00A25E38">
            <w:trPr>
              <w:trHeight w:val="1140"/>
            </w:trPr>
            <w:tc>
              <w:tcPr>
                <w:tcW w:w="6119" w:type="dxa"/>
                <w:vAlign w:val="center"/>
              </w:tcPr>
              <w:p w14:paraId="25504AB8"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44F3CC7" w14:textId="3EF1620C"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3EDB6028" w14:textId="217CD656" w:rsidR="00A25E38" w:rsidRPr="00E17FE2" w:rsidRDefault="00A25E38" w:rsidP="000C7023">
                <w:pPr>
                  <w:suppressAutoHyphens/>
                  <w:ind w:left="1284" w:right="187"/>
                  <w:rPr>
                    <w:rFonts w:asciiTheme="majorHAnsi" w:hAnsiTheme="majorHAnsi"/>
                    <w:color w:val="000000" w:themeColor="text1"/>
                    <w:sz w:val="14"/>
                    <w:szCs w:val="18"/>
                  </w:rPr>
                </w:pPr>
              </w:p>
              <w:p w14:paraId="4D377443" w14:textId="77777777" w:rsidR="00A25E38" w:rsidRPr="00E17FE2" w:rsidRDefault="00A25E38" w:rsidP="000C7023">
                <w:pPr>
                  <w:rPr>
                    <w:rFonts w:asciiTheme="majorHAnsi" w:hAnsiTheme="majorHAnsi"/>
                    <w:sz w:val="14"/>
                    <w:szCs w:val="18"/>
                  </w:rPr>
                </w:pPr>
              </w:p>
            </w:tc>
            <w:tc>
              <w:tcPr>
                <w:tcW w:w="6119" w:type="dxa"/>
                <w:vAlign w:val="center"/>
              </w:tcPr>
              <w:p w14:paraId="0104AB69"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2B448640" wp14:editId="7EDF1CB0">
                      <wp:simplePos x="0" y="0"/>
                      <wp:positionH relativeFrom="column">
                        <wp:posOffset>2101215</wp:posOffset>
                      </wp:positionH>
                      <wp:positionV relativeFrom="page">
                        <wp:posOffset>-63500</wp:posOffset>
                      </wp:positionV>
                      <wp:extent cx="662940" cy="484505"/>
                      <wp:effectExtent l="0" t="0" r="3810" b="0"/>
                      <wp:wrapNone/>
                      <wp:docPr id="170252434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B309C8F"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02F2E362"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B09E5E1"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5C4BE93" w14:textId="77777777" w:rsidR="00A25E38" w:rsidRPr="00E17FE2" w:rsidRDefault="00A25E38" w:rsidP="000C7023">
                <w:pPr>
                  <w:suppressAutoHyphens/>
                  <w:ind w:right="187"/>
                  <w:rPr>
                    <w:rFonts w:asciiTheme="majorHAnsi" w:hAnsiTheme="majorHAnsi"/>
                    <w:color w:val="092D74"/>
                    <w:sz w:val="14"/>
                    <w:szCs w:val="18"/>
                  </w:rPr>
                </w:pPr>
              </w:p>
            </w:tc>
          </w:tr>
        </w:tbl>
        <w:p w14:paraId="291E7E4A"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11DFAD22"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D01B96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633A71F" w14:textId="77777777" w:rsidR="00A25E38" w:rsidRPr="00E17FE2" w:rsidRDefault="00A25E38" w:rsidP="0022779B">
          <w:pPr>
            <w:suppressAutoHyphens/>
            <w:ind w:right="187"/>
            <w:rPr>
              <w:rFonts w:asciiTheme="majorHAnsi" w:hAnsiTheme="majorHAnsi"/>
              <w:color w:val="092D74"/>
              <w:sz w:val="14"/>
              <w:szCs w:val="18"/>
            </w:rPr>
          </w:pPr>
        </w:p>
      </w:tc>
    </w:tr>
  </w:tbl>
  <w:p w14:paraId="75B13B80" w14:textId="77777777" w:rsidR="00A25E38" w:rsidRPr="00E17FE2" w:rsidRDefault="00A25E38" w:rsidP="000A5EEF">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0FC6B547"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706B4025" w14:textId="77777777" w:rsidTr="00A25E38">
            <w:trPr>
              <w:trHeight w:val="1140"/>
            </w:trPr>
            <w:tc>
              <w:tcPr>
                <w:tcW w:w="6119" w:type="dxa"/>
                <w:vAlign w:val="center"/>
              </w:tcPr>
              <w:p w14:paraId="4D22885D"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0D63213" w14:textId="496DCAD3"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023E17" w:rsidRPr="00AE3C43">
                  <w:rPr>
                    <w:rFonts w:asciiTheme="minorHAnsi" w:hAnsiTheme="minorHAnsi" w:cstheme="minorHAnsi"/>
                    <w:noProof/>
                    <w:color w:val="000000" w:themeColor="text1"/>
                    <w:sz w:val="14"/>
                    <w:szCs w:val="18"/>
                  </w:rPr>
                  <w:t>0281</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744BD805" w14:textId="77777777" w:rsidR="00A25E38" w:rsidRPr="00E17FE2" w:rsidRDefault="00A25E38" w:rsidP="000C7023">
                <w:pPr>
                  <w:suppressAutoHyphens/>
                  <w:ind w:left="1284" w:right="187"/>
                  <w:rPr>
                    <w:rFonts w:asciiTheme="majorHAnsi" w:hAnsiTheme="majorHAnsi"/>
                    <w:color w:val="000000" w:themeColor="text1"/>
                    <w:sz w:val="14"/>
                    <w:szCs w:val="18"/>
                  </w:rPr>
                </w:pPr>
              </w:p>
              <w:p w14:paraId="1CAB1ED8" w14:textId="77777777" w:rsidR="00A25E38" w:rsidRPr="00E17FE2" w:rsidRDefault="00A25E38" w:rsidP="000C7023">
                <w:pPr>
                  <w:rPr>
                    <w:rFonts w:asciiTheme="majorHAnsi" w:hAnsiTheme="majorHAnsi"/>
                    <w:sz w:val="14"/>
                    <w:szCs w:val="18"/>
                  </w:rPr>
                </w:pPr>
              </w:p>
            </w:tc>
            <w:tc>
              <w:tcPr>
                <w:tcW w:w="6119" w:type="dxa"/>
                <w:vAlign w:val="center"/>
              </w:tcPr>
              <w:p w14:paraId="6BCB1504"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6912" behindDoc="0" locked="0" layoutInCell="1" allowOverlap="1" wp14:anchorId="0E7F39F2" wp14:editId="41DEA340">
                      <wp:simplePos x="0" y="0"/>
                      <wp:positionH relativeFrom="column">
                        <wp:posOffset>2101215</wp:posOffset>
                      </wp:positionH>
                      <wp:positionV relativeFrom="page">
                        <wp:posOffset>-63500</wp:posOffset>
                      </wp:positionV>
                      <wp:extent cx="662940" cy="484505"/>
                      <wp:effectExtent l="0" t="0" r="3810" b="0"/>
                      <wp:wrapNone/>
                      <wp:docPr id="12379677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21E68"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2B85619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6FE71BE"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A5E5838" w14:textId="77777777" w:rsidR="00A25E38" w:rsidRPr="00E17FE2" w:rsidRDefault="00A25E38" w:rsidP="000C7023">
                <w:pPr>
                  <w:suppressAutoHyphens/>
                  <w:ind w:right="187"/>
                  <w:rPr>
                    <w:rFonts w:asciiTheme="majorHAnsi" w:hAnsiTheme="majorHAnsi"/>
                    <w:color w:val="092D74"/>
                    <w:sz w:val="14"/>
                    <w:szCs w:val="18"/>
                  </w:rPr>
                </w:pPr>
              </w:p>
            </w:tc>
          </w:tr>
        </w:tbl>
        <w:p w14:paraId="5D88C98B"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63A8CE4F"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5DFF8D5B"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2FDEC20A" w14:textId="77777777" w:rsidR="00A25E38" w:rsidRPr="00E17FE2" w:rsidRDefault="00A25E38" w:rsidP="0022779B">
          <w:pPr>
            <w:suppressAutoHyphens/>
            <w:ind w:right="187"/>
            <w:rPr>
              <w:rFonts w:asciiTheme="majorHAnsi" w:hAnsiTheme="majorHAnsi"/>
              <w:color w:val="092D74"/>
              <w:sz w:val="14"/>
              <w:szCs w:val="18"/>
            </w:rPr>
          </w:pPr>
        </w:p>
      </w:tc>
    </w:tr>
  </w:tbl>
  <w:p w14:paraId="55252EBF" w14:textId="77777777" w:rsidR="00A25E38" w:rsidRPr="00E17FE2" w:rsidRDefault="00A25E38" w:rsidP="000A5EEF">
    <w:pPr>
      <w:pStyle w:val="Nagwek"/>
      <w:ind w:hanging="284"/>
      <w:jc w:val="center"/>
      <w:rPr>
        <w:rFonts w:ascii="Calibri" w:hAnsi="Calibri"/>
        <w:b/>
        <w:bCs/>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AA9E" w14:textId="77777777" w:rsidR="00A25E38" w:rsidRDefault="00A25E38">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6B2C28" w14:paraId="336CD5FD"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3F6E640E" w14:textId="77777777" w:rsidTr="00A25E38">
            <w:trPr>
              <w:trHeight w:val="1140"/>
            </w:trPr>
            <w:tc>
              <w:tcPr>
                <w:tcW w:w="6119" w:type="dxa"/>
                <w:vAlign w:val="center"/>
              </w:tcPr>
              <w:p w14:paraId="4A04C744" w14:textId="77777777" w:rsidR="00A25E38" w:rsidRPr="000C7023" w:rsidRDefault="00A25E38" w:rsidP="000C7023">
                <w:pPr>
                  <w:rPr>
                    <w:rFonts w:asciiTheme="majorHAnsi" w:hAnsiTheme="majorHAnsi"/>
                    <w:sz w:val="14"/>
                    <w:szCs w:val="18"/>
                  </w:rPr>
                </w:pPr>
              </w:p>
            </w:tc>
            <w:tc>
              <w:tcPr>
                <w:tcW w:w="6119" w:type="dxa"/>
                <w:vAlign w:val="center"/>
              </w:tcPr>
              <w:p w14:paraId="345D6461" w14:textId="2DCE49A1"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7DE0AD8F" w14:textId="77777777"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2F6F3C5D" w14:textId="77777777" w:rsidR="00A25E38" w:rsidRPr="006B2C28" w:rsidRDefault="00A25E38" w:rsidP="000C7023">
                <w:pPr>
                  <w:suppressAutoHyphens/>
                  <w:ind w:right="187"/>
                  <w:rPr>
                    <w:rFonts w:asciiTheme="majorHAnsi" w:hAnsiTheme="majorHAnsi"/>
                    <w:color w:val="000000" w:themeColor="text1"/>
                    <w:sz w:val="14"/>
                    <w:szCs w:val="18"/>
                  </w:rPr>
                </w:pPr>
              </w:p>
            </w:tc>
            <w:tc>
              <w:tcPr>
                <w:tcW w:w="977" w:type="dxa"/>
                <w:vAlign w:val="center"/>
              </w:tcPr>
              <w:p w14:paraId="596B8789" w14:textId="77777777" w:rsidR="00A25E38" w:rsidRPr="006B2C28" w:rsidRDefault="00A25E38" w:rsidP="000C7023">
                <w:pPr>
                  <w:suppressAutoHyphens/>
                  <w:ind w:right="187"/>
                  <w:rPr>
                    <w:rFonts w:asciiTheme="majorHAnsi" w:hAnsiTheme="majorHAnsi"/>
                    <w:color w:val="092D74"/>
                    <w:sz w:val="14"/>
                    <w:szCs w:val="18"/>
                  </w:rPr>
                </w:pPr>
              </w:p>
            </w:tc>
            <w:tc>
              <w:tcPr>
                <w:tcW w:w="3110" w:type="dxa"/>
                <w:vAlign w:val="center"/>
              </w:tcPr>
              <w:p w14:paraId="0D3B851D" w14:textId="77777777" w:rsidR="00A25E38" w:rsidRPr="006B2C28" w:rsidRDefault="00A25E38" w:rsidP="000C7023">
                <w:pPr>
                  <w:suppressAutoHyphens/>
                  <w:ind w:right="187"/>
                  <w:rPr>
                    <w:rFonts w:asciiTheme="majorHAnsi" w:hAnsiTheme="majorHAnsi"/>
                    <w:color w:val="092D74"/>
                    <w:sz w:val="14"/>
                    <w:szCs w:val="18"/>
                  </w:rPr>
                </w:pPr>
              </w:p>
            </w:tc>
          </w:tr>
        </w:tbl>
        <w:p w14:paraId="0901419C" w14:textId="77777777" w:rsidR="00A25E38" w:rsidRPr="006B2C28" w:rsidRDefault="00A25E38" w:rsidP="0022779B">
          <w:pPr>
            <w:suppressAutoHyphens/>
            <w:ind w:right="187"/>
            <w:rPr>
              <w:rFonts w:asciiTheme="majorHAnsi" w:hAnsiTheme="majorHAnsi"/>
              <w:color w:val="092D74"/>
              <w:sz w:val="14"/>
              <w:szCs w:val="18"/>
            </w:rPr>
          </w:pPr>
        </w:p>
      </w:tc>
      <w:tc>
        <w:tcPr>
          <w:tcW w:w="6119" w:type="dxa"/>
          <w:vAlign w:val="center"/>
        </w:tcPr>
        <w:p w14:paraId="103EACF4" w14:textId="77777777" w:rsidR="00A25E38" w:rsidRPr="006B2C28"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F7DD7B8" w14:textId="77777777" w:rsidR="00A25E38" w:rsidRPr="006B2C28" w:rsidRDefault="00A25E38" w:rsidP="0022779B">
          <w:pPr>
            <w:suppressAutoHyphens/>
            <w:ind w:right="187"/>
            <w:rPr>
              <w:rFonts w:asciiTheme="majorHAnsi" w:hAnsiTheme="majorHAnsi"/>
              <w:color w:val="092D74"/>
              <w:sz w:val="14"/>
              <w:szCs w:val="18"/>
            </w:rPr>
          </w:pPr>
        </w:p>
      </w:tc>
      <w:tc>
        <w:tcPr>
          <w:tcW w:w="3110" w:type="dxa"/>
          <w:vAlign w:val="center"/>
        </w:tcPr>
        <w:p w14:paraId="29C987D6" w14:textId="77777777" w:rsidR="00A25E38" w:rsidRPr="006B2C28" w:rsidRDefault="00A25E38" w:rsidP="0022779B">
          <w:pPr>
            <w:suppressAutoHyphens/>
            <w:ind w:right="187"/>
            <w:rPr>
              <w:rFonts w:asciiTheme="majorHAnsi" w:hAnsiTheme="majorHAnsi"/>
              <w:color w:val="092D74"/>
              <w:sz w:val="14"/>
              <w:szCs w:val="18"/>
            </w:rPr>
          </w:pPr>
        </w:p>
      </w:tc>
    </w:tr>
  </w:tbl>
  <w:p w14:paraId="715A1C0E" w14:textId="77777777" w:rsidR="00A25E38" w:rsidRPr="0072383F" w:rsidRDefault="00A25E38" w:rsidP="000A5EEF">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38215531">
    <w:abstractNumId w:val="15"/>
  </w:num>
  <w:num w:numId="2" w16cid:durableId="487208804">
    <w:abstractNumId w:val="5"/>
  </w:num>
  <w:num w:numId="3" w16cid:durableId="11032827">
    <w:abstractNumId w:val="3"/>
  </w:num>
  <w:num w:numId="4" w16cid:durableId="728194163">
    <w:abstractNumId w:val="30"/>
  </w:num>
  <w:num w:numId="5" w16cid:durableId="1710717262">
    <w:abstractNumId w:val="13"/>
  </w:num>
  <w:num w:numId="6" w16cid:durableId="466701249">
    <w:abstractNumId w:val="9"/>
  </w:num>
  <w:num w:numId="7" w16cid:durableId="1957712042">
    <w:abstractNumId w:val="20"/>
  </w:num>
  <w:num w:numId="8" w16cid:durableId="116068942">
    <w:abstractNumId w:val="34"/>
  </w:num>
  <w:num w:numId="9" w16cid:durableId="1099179270">
    <w:abstractNumId w:val="8"/>
  </w:num>
  <w:num w:numId="10" w16cid:durableId="971209735">
    <w:abstractNumId w:val="25"/>
  </w:num>
  <w:num w:numId="11" w16cid:durableId="1521236991">
    <w:abstractNumId w:val="17"/>
  </w:num>
  <w:num w:numId="12" w16cid:durableId="262997063">
    <w:abstractNumId w:val="12"/>
  </w:num>
  <w:num w:numId="13" w16cid:durableId="111049087">
    <w:abstractNumId w:val="6"/>
  </w:num>
  <w:num w:numId="14" w16cid:durableId="1136096640">
    <w:abstractNumId w:val="18"/>
  </w:num>
  <w:num w:numId="15" w16cid:durableId="2018189957">
    <w:abstractNumId w:val="29"/>
  </w:num>
  <w:num w:numId="16" w16cid:durableId="1876576631">
    <w:abstractNumId w:val="22"/>
  </w:num>
  <w:num w:numId="17" w16cid:durableId="1286276878">
    <w:abstractNumId w:val="35"/>
  </w:num>
  <w:num w:numId="18" w16cid:durableId="1066032223">
    <w:abstractNumId w:val="11"/>
  </w:num>
  <w:num w:numId="19" w16cid:durableId="1452824824">
    <w:abstractNumId w:val="4"/>
  </w:num>
  <w:num w:numId="20" w16cid:durableId="914320805">
    <w:abstractNumId w:val="19"/>
  </w:num>
  <w:num w:numId="21" w16cid:durableId="1853061341">
    <w:abstractNumId w:val="21"/>
  </w:num>
  <w:num w:numId="22" w16cid:durableId="785273449">
    <w:abstractNumId w:val="28"/>
  </w:num>
  <w:num w:numId="23" w16cid:durableId="1641183661">
    <w:abstractNumId w:val="10"/>
  </w:num>
  <w:num w:numId="24" w16cid:durableId="845440576">
    <w:abstractNumId w:val="33"/>
  </w:num>
  <w:num w:numId="25" w16cid:durableId="1821266633">
    <w:abstractNumId w:val="32"/>
  </w:num>
  <w:num w:numId="26" w16cid:durableId="1474910793">
    <w:abstractNumId w:val="14"/>
  </w:num>
  <w:num w:numId="27" w16cid:durableId="1864318899">
    <w:abstractNumId w:val="26"/>
  </w:num>
  <w:num w:numId="28" w16cid:durableId="166793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6736907">
    <w:abstractNumId w:val="23"/>
  </w:num>
  <w:num w:numId="30" w16cid:durableId="226184649">
    <w:abstractNumId w:val="16"/>
  </w:num>
  <w:num w:numId="31" w16cid:durableId="1806265838">
    <w:abstractNumId w:val="7"/>
  </w:num>
  <w:num w:numId="32" w16cid:durableId="2102991700">
    <w:abstractNumId w:val="27"/>
  </w:num>
  <w:num w:numId="33" w16cid:durableId="1515455797">
    <w:abstractNumId w:val="31"/>
  </w:num>
  <w:num w:numId="34" w16cid:durableId="218981318">
    <w:abstractNumId w:val="24"/>
  </w:num>
  <w:numIdMacAtCleanup w:val="30"/>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707794854"/>
  </wne:recipientData>
  <wne:recipientData>
    <wne:active wne:val="1"/>
    <wne:hash wne:val="2134479065"/>
  </wne:recipientData>
  <wne:recipientData>
    <wne:active wne:val="1"/>
    <wne:hash wne:val="1893756665"/>
  </wne:recipientData>
  <wne:recipientData>
    <wne:active wne:val="1"/>
    <wne:hash wne:val="-845919167"/>
  </wne:recipientData>
  <wne:recipientData>
    <wne:active wne:val="1"/>
    <wne:hash wne:val="-1805893798"/>
  </wne:recipientData>
  <wne:recipientData>
    <wne:active wne:val="1"/>
    <wne:hash wne:val="1763705318"/>
  </wne:recipientData>
  <wne:recipientData>
    <wne:active wne:val="1"/>
    <wne:hash wne:val="1696306199"/>
  </wne:recipientData>
  <wne:recipientData>
    <wne:active wne:val="1"/>
    <wne:hash wne:val="-1650571197"/>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mailMerge>
    <w:mainDocumentType w:val="formLetters"/>
    <w:linkToQuery/>
    <w:dataType w:val="native"/>
    <w:connectString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
    <w:dataSource r:id="rId1"/>
    <w:viewMergedData/>
    <w:activeRecord w:val="8"/>
    <w:odso>
      <w:udl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17"/>
    <w:rsid w:val="00023EDE"/>
    <w:rsid w:val="00025FE0"/>
    <w:rsid w:val="00026466"/>
    <w:rsid w:val="000272CF"/>
    <w:rsid w:val="000273E9"/>
    <w:rsid w:val="000317E4"/>
    <w:rsid w:val="00031ABB"/>
    <w:rsid w:val="00032E9D"/>
    <w:rsid w:val="000339B0"/>
    <w:rsid w:val="00034466"/>
    <w:rsid w:val="0003633A"/>
    <w:rsid w:val="0004020B"/>
    <w:rsid w:val="000406E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372E"/>
    <w:rsid w:val="00055178"/>
    <w:rsid w:val="00056DB4"/>
    <w:rsid w:val="00057E00"/>
    <w:rsid w:val="00062C54"/>
    <w:rsid w:val="00063EB3"/>
    <w:rsid w:val="00064A47"/>
    <w:rsid w:val="00064F26"/>
    <w:rsid w:val="00065ED2"/>
    <w:rsid w:val="00066400"/>
    <w:rsid w:val="00070033"/>
    <w:rsid w:val="00071FE3"/>
    <w:rsid w:val="00072501"/>
    <w:rsid w:val="00072BE1"/>
    <w:rsid w:val="000747E2"/>
    <w:rsid w:val="00074AA8"/>
    <w:rsid w:val="00076214"/>
    <w:rsid w:val="00077561"/>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023"/>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938"/>
    <w:rsid w:val="000F54F8"/>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67C"/>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C0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3D6"/>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277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0032"/>
    <w:rsid w:val="002511EE"/>
    <w:rsid w:val="002532C3"/>
    <w:rsid w:val="002548AD"/>
    <w:rsid w:val="00255149"/>
    <w:rsid w:val="00261683"/>
    <w:rsid w:val="00262365"/>
    <w:rsid w:val="0026273C"/>
    <w:rsid w:val="00262836"/>
    <w:rsid w:val="00262A08"/>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09"/>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170"/>
    <w:rsid w:val="002C62F5"/>
    <w:rsid w:val="002C6CE5"/>
    <w:rsid w:val="002C78E4"/>
    <w:rsid w:val="002C7E68"/>
    <w:rsid w:val="002D0C23"/>
    <w:rsid w:val="002D431C"/>
    <w:rsid w:val="002D58A4"/>
    <w:rsid w:val="002D6DB5"/>
    <w:rsid w:val="002D742B"/>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56E1"/>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75C"/>
    <w:rsid w:val="00334A4C"/>
    <w:rsid w:val="003354D2"/>
    <w:rsid w:val="00335E18"/>
    <w:rsid w:val="003367F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1D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A87"/>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589"/>
    <w:rsid w:val="0042201D"/>
    <w:rsid w:val="00424019"/>
    <w:rsid w:val="00424039"/>
    <w:rsid w:val="0042420D"/>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4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4FF"/>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49D4"/>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1D2"/>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5A1"/>
    <w:rsid w:val="005B4295"/>
    <w:rsid w:val="005B48E5"/>
    <w:rsid w:val="005B4B64"/>
    <w:rsid w:val="005B5437"/>
    <w:rsid w:val="005B6BED"/>
    <w:rsid w:val="005C0327"/>
    <w:rsid w:val="005C1069"/>
    <w:rsid w:val="005C18BB"/>
    <w:rsid w:val="005C1E38"/>
    <w:rsid w:val="005C23BF"/>
    <w:rsid w:val="005C318B"/>
    <w:rsid w:val="005C489F"/>
    <w:rsid w:val="005C491E"/>
    <w:rsid w:val="005C58F1"/>
    <w:rsid w:val="005C68E6"/>
    <w:rsid w:val="005C6FDB"/>
    <w:rsid w:val="005C72F1"/>
    <w:rsid w:val="005C7DC0"/>
    <w:rsid w:val="005D06F2"/>
    <w:rsid w:val="005D07E4"/>
    <w:rsid w:val="005D2A9E"/>
    <w:rsid w:val="005D2CD1"/>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393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510B"/>
    <w:rsid w:val="007065B7"/>
    <w:rsid w:val="0070703A"/>
    <w:rsid w:val="00707281"/>
    <w:rsid w:val="00710451"/>
    <w:rsid w:val="00710DC5"/>
    <w:rsid w:val="0071135D"/>
    <w:rsid w:val="00711D36"/>
    <w:rsid w:val="007121CE"/>
    <w:rsid w:val="00712338"/>
    <w:rsid w:val="007140FB"/>
    <w:rsid w:val="00716A25"/>
    <w:rsid w:val="00722DA7"/>
    <w:rsid w:val="00723157"/>
    <w:rsid w:val="00723DBB"/>
    <w:rsid w:val="00723F16"/>
    <w:rsid w:val="00724029"/>
    <w:rsid w:val="00726536"/>
    <w:rsid w:val="007276F9"/>
    <w:rsid w:val="00727C84"/>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078A"/>
    <w:rsid w:val="007E1BC8"/>
    <w:rsid w:val="007E1F0A"/>
    <w:rsid w:val="007E3062"/>
    <w:rsid w:val="007E3C64"/>
    <w:rsid w:val="007E3FA9"/>
    <w:rsid w:val="007E41EC"/>
    <w:rsid w:val="007E51D6"/>
    <w:rsid w:val="007E5A99"/>
    <w:rsid w:val="007E6A61"/>
    <w:rsid w:val="007E7DC1"/>
    <w:rsid w:val="007F0664"/>
    <w:rsid w:val="007F174A"/>
    <w:rsid w:val="007F3DB0"/>
    <w:rsid w:val="007F4D3D"/>
    <w:rsid w:val="007F644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0219"/>
    <w:rsid w:val="00852219"/>
    <w:rsid w:val="008527CA"/>
    <w:rsid w:val="008530CC"/>
    <w:rsid w:val="00854ADC"/>
    <w:rsid w:val="0085593D"/>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91A"/>
    <w:rsid w:val="008B7D9C"/>
    <w:rsid w:val="008C1260"/>
    <w:rsid w:val="008C127F"/>
    <w:rsid w:val="008C1C92"/>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520"/>
    <w:rsid w:val="008E35E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097F"/>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20"/>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47A5"/>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1500"/>
    <w:rsid w:val="00A12FBB"/>
    <w:rsid w:val="00A130D2"/>
    <w:rsid w:val="00A138C2"/>
    <w:rsid w:val="00A14EEF"/>
    <w:rsid w:val="00A15C48"/>
    <w:rsid w:val="00A16E26"/>
    <w:rsid w:val="00A20853"/>
    <w:rsid w:val="00A20A4C"/>
    <w:rsid w:val="00A20DD7"/>
    <w:rsid w:val="00A21EBA"/>
    <w:rsid w:val="00A21F91"/>
    <w:rsid w:val="00A2200A"/>
    <w:rsid w:val="00A221B2"/>
    <w:rsid w:val="00A228C3"/>
    <w:rsid w:val="00A22CCC"/>
    <w:rsid w:val="00A22D17"/>
    <w:rsid w:val="00A247B3"/>
    <w:rsid w:val="00A24A10"/>
    <w:rsid w:val="00A25E38"/>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7EC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453"/>
    <w:rsid w:val="00AD0BC7"/>
    <w:rsid w:val="00AD2645"/>
    <w:rsid w:val="00AD47D7"/>
    <w:rsid w:val="00AD6553"/>
    <w:rsid w:val="00AE19DD"/>
    <w:rsid w:val="00AE1D6E"/>
    <w:rsid w:val="00AE25E7"/>
    <w:rsid w:val="00AE2ABB"/>
    <w:rsid w:val="00AE2DAA"/>
    <w:rsid w:val="00AE2DB8"/>
    <w:rsid w:val="00AE30F2"/>
    <w:rsid w:val="00AE36CA"/>
    <w:rsid w:val="00AE4D21"/>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0F39"/>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8"/>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C2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3F3"/>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3D3C"/>
    <w:rsid w:val="00C74010"/>
    <w:rsid w:val="00C74A32"/>
    <w:rsid w:val="00C754D0"/>
    <w:rsid w:val="00C75D4B"/>
    <w:rsid w:val="00C75EB0"/>
    <w:rsid w:val="00C76DD0"/>
    <w:rsid w:val="00C80221"/>
    <w:rsid w:val="00C80612"/>
    <w:rsid w:val="00C80756"/>
    <w:rsid w:val="00C81070"/>
    <w:rsid w:val="00C86884"/>
    <w:rsid w:val="00C87108"/>
    <w:rsid w:val="00C87603"/>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5D3"/>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3E39"/>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03A"/>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3703"/>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079"/>
    <w:rsid w:val="00D76C57"/>
    <w:rsid w:val="00D76ECA"/>
    <w:rsid w:val="00D81B30"/>
    <w:rsid w:val="00D81C42"/>
    <w:rsid w:val="00D81CB9"/>
    <w:rsid w:val="00D821A3"/>
    <w:rsid w:val="00D84A64"/>
    <w:rsid w:val="00D8519B"/>
    <w:rsid w:val="00D86054"/>
    <w:rsid w:val="00D860E1"/>
    <w:rsid w:val="00D86300"/>
    <w:rsid w:val="00D86504"/>
    <w:rsid w:val="00D86F81"/>
    <w:rsid w:val="00D8712F"/>
    <w:rsid w:val="00D87EFA"/>
    <w:rsid w:val="00D90546"/>
    <w:rsid w:val="00D914F4"/>
    <w:rsid w:val="00D936DC"/>
    <w:rsid w:val="00DA07F7"/>
    <w:rsid w:val="00DA1461"/>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7FE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827"/>
    <w:rsid w:val="00E9413E"/>
    <w:rsid w:val="00E95C22"/>
    <w:rsid w:val="00E95DF3"/>
    <w:rsid w:val="00E97161"/>
    <w:rsid w:val="00E974F2"/>
    <w:rsid w:val="00E97A2C"/>
    <w:rsid w:val="00EA0469"/>
    <w:rsid w:val="00EA0560"/>
    <w:rsid w:val="00EA057F"/>
    <w:rsid w:val="00EA2F59"/>
    <w:rsid w:val="00EA4923"/>
    <w:rsid w:val="00EA4D6B"/>
    <w:rsid w:val="00EA5926"/>
    <w:rsid w:val="00EA6484"/>
    <w:rsid w:val="00EB05F2"/>
    <w:rsid w:val="00EB0940"/>
    <w:rsid w:val="00EB0ADA"/>
    <w:rsid w:val="00EB0D0D"/>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588"/>
    <w:rsid w:val="00F259B6"/>
    <w:rsid w:val="00F30FC5"/>
    <w:rsid w:val="00F3118B"/>
    <w:rsid w:val="00F32B78"/>
    <w:rsid w:val="00F32E7B"/>
    <w:rsid w:val="00F37412"/>
    <w:rsid w:val="00F3754A"/>
    <w:rsid w:val="00F40102"/>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011"/>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23A"/>
    <w:rsid w:val="00F87D3B"/>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16B"/>
    <w:rsid w:val="00FD53C6"/>
    <w:rsid w:val="00FD785F"/>
    <w:rsid w:val="00FE1399"/>
    <w:rsid w:val="00FE3525"/>
    <w:rsid w:val="00FE3B17"/>
    <w:rsid w:val="00FE3DCB"/>
    <w:rsid w:val="00FE458C"/>
    <w:rsid w:val="00FE665B"/>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92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453F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453F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53F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453F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453F49"/>
    <w:rPr>
      <w:sz w:val="18"/>
    </w:rPr>
  </w:style>
  <w:style w:type="character" w:styleId="Nierozpoznanawzmianka">
    <w:name w:val="Unresolved Mention"/>
    <w:basedOn w:val="Domylnaczcionkaakapitu"/>
    <w:uiPriority w:val="99"/>
    <w:semiHidden/>
    <w:unhideWhenUsed/>
    <w:rsid w:val="00E93827"/>
    <w:rPr>
      <w:color w:val="605E5C"/>
      <w:shd w:val="clear" w:color="auto" w:fill="E1DFDD"/>
    </w:rPr>
  </w:style>
  <w:style w:type="paragraph" w:styleId="Tekstpodstawowyzwciciem2">
    <w:name w:val="Body Text First Indent 2"/>
    <w:basedOn w:val="Tekstpodstawowywcity"/>
    <w:link w:val="Tekstpodstawowyzwciciem2Znak"/>
    <w:uiPriority w:val="99"/>
    <w:semiHidden/>
    <w:unhideWhenUsed/>
    <w:rsid w:val="00E93827"/>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E9382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50004\Desktop\Baza%20danych.accdb" TargetMode="External"/><Relationship Id="rId1" Type="http://schemas.openxmlformats.org/officeDocument/2006/relationships/mailMergeSource" Target="file:///C:\Users\11950004\Desktop\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00281_2026 załączniki edytowalne.docx</dmsv2BaseFileName>
    <dmsv2BaseDisplayName xmlns="http://schemas.microsoft.com/sharepoint/v3">00281_2026 załączniki edytowalne</dmsv2BaseDisplayName>
    <dmsv2SWPP2ObjectNumber xmlns="http://schemas.microsoft.com/sharepoint/v3">POST/DYS/OW/GZ/00281/2026                         </dmsv2SWPP2ObjectNumber>
    <dmsv2SWPP2SumMD5 xmlns="http://schemas.microsoft.com/sharepoint/v3">f10bb13061dff4ddd9c2d21a948ca771</dmsv2SWPP2SumMD5>
    <dmsv2BaseMoved xmlns="http://schemas.microsoft.com/sharepoint/v3">false</dmsv2BaseMoved>
    <dmsv2BaseIsSensitive xmlns="http://schemas.microsoft.com/sharepoint/v3">true</dmsv2BaseIsSensitive>
    <dmsv2SWPP2IDSWPP2 xmlns="http://schemas.microsoft.com/sharepoint/v3">704952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24250449</dmsv2BaseClientSystemDocumentID>
    <dmsv2BaseModifiedByID xmlns="http://schemas.microsoft.com/sharepoint/v3">11950004</dmsv2BaseModifiedByID>
    <dmsv2BaseCreatedByID xmlns="http://schemas.microsoft.com/sharepoint/v3">11950004</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PR4UJWENCY6Q-1777091026-16962</_dlc_DocId>
    <_dlc_DocIdUrl xmlns="a19cb1c7-c5c7-46d4-85ae-d83685407bba">
      <Url>https://swpp2.dms.gkpge.pl/sites/42/_layouts/15/DocIdRedir.aspx?ID=PR4UJWENCY6Q-1777091026-16962</Url>
      <Description>PR4UJWENCY6Q-1777091026-16962</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1D71521-C378-4815-9E86-9923A3A9078A}">
  <ds:schemaRefs>
    <ds:schemaRef ds:uri="http://schemas.openxmlformats.org/officeDocument/2006/bibliography"/>
  </ds:schemaRefs>
</ds:datastoreItem>
</file>

<file path=customXml/itemProps3.xml><?xml version="1.0" encoding="utf-8"?>
<ds:datastoreItem xmlns:ds="http://schemas.openxmlformats.org/officeDocument/2006/customXml" ds:itemID="{39780AE4-03C3-4DFC-B473-EECF795AE55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purl.org/dc/dcmitype/"/>
    <ds:schemaRef ds:uri="http://schemas.openxmlformats.org/package/2006/metadata/core-properties"/>
    <ds:schemaRef ds:uri="e98d7501-42e4-4a2d-b641-b529e1ab1d6e"/>
    <ds:schemaRef ds:uri="http://schemas.microsoft.com/office/infopath/2007/PartnerControls"/>
    <ds:schemaRef ds:uri="fa87e474-2c2a-4570-a952-e5d0e470b777"/>
    <ds:schemaRef ds:uri="efb9c7a9-fb7a-49d0-ad5d-64d3cce8bf9e"/>
  </ds:schemaRefs>
</ds:datastoreItem>
</file>

<file path=customXml/itemProps6.xml><?xml version="1.0" encoding="utf-8"?>
<ds:datastoreItem xmlns:ds="http://schemas.openxmlformats.org/officeDocument/2006/customXml" ds:itemID="{59A51E4B-2ECD-401B-A11D-BC734BA70189}"/>
</file>

<file path=docProps/app.xml><?xml version="1.0" encoding="utf-8"?>
<Properties xmlns="http://schemas.openxmlformats.org/officeDocument/2006/extended-properties" xmlns:vt="http://schemas.openxmlformats.org/officeDocument/2006/docPropsVTypes">
  <Template>Normal</Template>
  <TotalTime>4</TotalTime>
  <Pages>13</Pages>
  <Words>4156</Words>
  <Characters>24942</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Zadtka Michał [PGE Dystr. O.Warszawa]</cp:lastModifiedBy>
  <cp:revision>2</cp:revision>
  <cp:lastPrinted>2026-02-03T11:56:00Z</cp:lastPrinted>
  <dcterms:created xsi:type="dcterms:W3CDTF">2026-02-03T11:58:00Z</dcterms:created>
  <dcterms:modified xsi:type="dcterms:W3CDTF">2026-02-03T11:58:00Z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_dlc_DocIdItemGuid">
    <vt:lpwstr>9ac6d66d-de2b-486c-b2df-91f31a2189fd</vt:lpwstr>
  </property>
</Properties>
</file>